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6CAE3" w14:textId="77777777"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7F57AB74" wp14:editId="61598C5B">
                <wp:simplePos x="0" y="0"/>
                <wp:positionH relativeFrom="column">
                  <wp:posOffset>4046855</wp:posOffset>
                </wp:positionH>
                <wp:positionV relativeFrom="paragraph">
                  <wp:posOffset>-356870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626C3"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7AB74" id="_x0000_t202" coordsize="21600,21600" o:spt="202" path="m,l,21600r21600,l21600,xe">
                <v:stroke joinstyle="miter"/>
                <v:path gradientshapeok="t" o:connecttype="rect"/>
              </v:shapetype>
              <v:shape id="Text Box 5" o:spid="_x0000_s1026" type="#_x0000_t202" style="position:absolute;left:0;text-align:left;margin-left:318.65pt;margin-top:-28.1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" stroked="f">
                <v:textbox>
                  <w:txbxContent>
                    <w:p w14:paraId="7FC626C3"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59822CD2" w14:textId="77777777"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436A6BC8" wp14:editId="64B5A0A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14:paraId="4B993B6E" w14:textId="77777777">
        <w:tc>
          <w:tcPr>
            <w:tcW w:w="9039" w:type="dxa"/>
            <w:shd w:val="clear" w:color="auto" w:fill="465F9D"/>
          </w:tcPr>
          <w:p w14:paraId="71FE63A1" w14:textId="77777777"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4741148B" w14:textId="77777777"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BDF87B" w14:textId="77777777"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0F2544F" w14:textId="77777777"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089D7E8" w14:textId="77777777" w:rsidR="00F51A83" w:rsidRDefault="00F51A83">
      <w:pPr>
        <w:jc w:val="both"/>
        <w:rPr>
          <w:rFonts w:ascii="Arial" w:hAnsi="Arial" w:cs="Arial"/>
        </w:rPr>
      </w:pPr>
    </w:p>
    <w:p w14:paraId="532CBD2A"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661E4F2"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4991F50" w14:textId="77777777" w:rsidR="00F51A83" w:rsidRDefault="00F51A83">
      <w:pPr>
        <w:rPr>
          <w:rFonts w:ascii="Marianne" w:hAnsi="Marianne"/>
        </w:rPr>
      </w:pPr>
    </w:p>
    <w:p w14:paraId="2152FC3B" w14:textId="77777777"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7A337CE" w14:textId="77777777" w:rsidR="00F51A83" w:rsidRDefault="00F51A83">
      <w:pPr>
        <w:rPr>
          <w:rFonts w:ascii="Marianne" w:hAnsi="Marianne"/>
        </w:rPr>
      </w:pPr>
    </w:p>
    <w:p w14:paraId="1BA0A18B" w14:textId="77777777"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C6224D0" w14:textId="77777777" w:rsidR="00F51A83" w:rsidRDefault="00F51A83">
      <w:pPr>
        <w:jc w:val="both"/>
        <w:rPr>
          <w:rFonts w:ascii="Marianne" w:hAnsi="Marianne" w:cs="Arial"/>
          <w:i/>
          <w:iCs/>
        </w:rPr>
      </w:pPr>
    </w:p>
    <w:p w14:paraId="5C2B3F2A" w14:textId="77777777"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2314FD" w14:textId="77777777" w:rsidR="00F51A83" w:rsidRDefault="00F51A83">
      <w:pPr>
        <w:jc w:val="both"/>
        <w:rPr>
          <w:rFonts w:ascii="Marianne" w:hAnsi="Marianne" w:cs="Arial"/>
          <w:i/>
          <w:sz w:val="18"/>
          <w:szCs w:val="18"/>
        </w:rPr>
      </w:pPr>
    </w:p>
    <w:p w14:paraId="16E8E283" w14:textId="77777777"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4F10E5F7" w14:textId="77777777">
        <w:tc>
          <w:tcPr>
            <w:tcW w:w="9710" w:type="dxa"/>
            <w:shd w:val="clear" w:color="auto" w:fill="465F9D"/>
          </w:tcPr>
          <w:p w14:paraId="7F4682B2" w14:textId="77777777"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65325F2"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CNRS Délégation Régionale Hauts-de-France,</w:t>
      </w:r>
    </w:p>
    <w:p w14:paraId="4EE3A05C"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43 avenue Le Corbusier</w:t>
      </w:r>
    </w:p>
    <w:p w14:paraId="0D8BD566"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BP30123</w:t>
      </w:r>
    </w:p>
    <w:p w14:paraId="488653B7" w14:textId="77777777" w:rsidR="00F51A83"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59001 Lille Cedex</w:t>
      </w:r>
    </w:p>
    <w:p w14:paraId="64466D05" w14:textId="77777777" w:rsidR="00F96C91" w:rsidRPr="00F96C91" w:rsidRDefault="00F96C91" w:rsidP="00F96C91">
      <w:pPr>
        <w:pStyle w:val="En-tte"/>
        <w:jc w:val="center"/>
        <w:rPr>
          <w:rFonts w:ascii="Marianne" w:hAnsi="Marianne" w:cs="Arial"/>
        </w:rPr>
      </w:pPr>
      <w:r w:rsidRPr="00F96C91">
        <w:rPr>
          <w:rFonts w:ascii="Marianne" w:hAnsi="Marianne" w:cs="Arial"/>
        </w:rPr>
        <w:t>Tél. : 0320125800</w:t>
      </w:r>
    </w:p>
    <w:p w14:paraId="7CD134FA" w14:textId="46DC5B8D" w:rsidR="00F96C91" w:rsidRPr="00F96C91" w:rsidRDefault="00F96C91" w:rsidP="00F96C91">
      <w:pPr>
        <w:pStyle w:val="En-tte"/>
        <w:jc w:val="center"/>
        <w:rPr>
          <w:rFonts w:ascii="Marianne" w:hAnsi="Marianne" w:cs="Arial"/>
        </w:rPr>
      </w:pPr>
      <w:r w:rsidRPr="00F96C91">
        <w:rPr>
          <w:rFonts w:ascii="Marianne" w:hAnsi="Marianne" w:cs="Arial"/>
        </w:rPr>
        <w:t>Courriel : dr18.liste.poleachats@cnrs.fr</w:t>
      </w:r>
    </w:p>
    <w:p w14:paraId="00EA44B3" w14:textId="77777777"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3C8F0F0A" w14:textId="77777777">
        <w:tc>
          <w:tcPr>
            <w:tcW w:w="9852" w:type="dxa"/>
            <w:shd w:val="clear" w:color="auto" w:fill="465F9D"/>
          </w:tcPr>
          <w:p w14:paraId="365A2D77" w14:textId="77777777"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5740CBA6" w14:textId="77777777" w:rsidR="00F51A83" w:rsidRDefault="00F51A83">
      <w:pPr>
        <w:pStyle w:val="fcase1ertab"/>
        <w:tabs>
          <w:tab w:val="clear" w:pos="426"/>
          <w:tab w:val="left" w:pos="0"/>
        </w:tabs>
        <w:spacing w:before="120"/>
        <w:ind w:left="0" w:firstLine="0"/>
        <w:rPr>
          <w:rFonts w:ascii="Marianne" w:hAnsi="Marianne" w:cs="Arial"/>
          <w:i/>
          <w:sz w:val="16"/>
          <w:szCs w:val="16"/>
        </w:rPr>
      </w:pPr>
    </w:p>
    <w:p w14:paraId="432D69D1" w14:textId="77777777" w:rsidR="00C244F9" w:rsidRPr="00C244F9" w:rsidRDefault="00C244F9" w:rsidP="00C244F9">
      <w:pPr>
        <w:framePr w:wrap="auto" w:hAnchor="text" w:y="1"/>
        <w:rPr>
          <w:rFonts w:ascii="Marianne" w:hAnsi="Marianne" w:cs="Arial"/>
        </w:rPr>
      </w:pPr>
      <w:r w:rsidRPr="00C244F9">
        <w:rPr>
          <w:rFonts w:ascii="Marianne" w:hAnsi="Marianne" w:cs="Arial"/>
        </w:rPr>
        <w:t>202510100956</w:t>
      </w:r>
    </w:p>
    <w:p w14:paraId="7192CCDB" w14:textId="77777777" w:rsidR="0015018C" w:rsidRPr="006C6EF9" w:rsidRDefault="0015018C" w:rsidP="0015018C">
      <w:pPr>
        <w:numPr>
          <w:ilvl w:val="4"/>
          <w:numId w:val="1"/>
        </w:numPr>
        <w:ind w:left="1008" w:hanging="1008"/>
        <w:rPr>
          <w:rFonts w:ascii="Marianne" w:hAnsi="Marianne" w:cs="Arial"/>
        </w:rPr>
      </w:pPr>
      <w:r w:rsidRPr="006C6EF9">
        <w:rPr>
          <w:rFonts w:ascii="Marianne" w:hAnsi="Marianne" w:cs="Arial"/>
        </w:rPr>
        <w:t>Consultation n°</w:t>
      </w:r>
      <w:r w:rsidRPr="00010527">
        <w:rPr>
          <w:rFonts w:cs="Arial"/>
          <w:color w:val="4472C4" w:themeColor="accent1"/>
        </w:rPr>
        <w:t xml:space="preserve"> </w:t>
      </w:r>
      <w:r w:rsidRPr="00010527">
        <w:rPr>
          <w:rFonts w:ascii="Marianne" w:hAnsi="Marianne" w:cs="Arial"/>
        </w:rPr>
        <w:t>202509100942</w:t>
      </w:r>
      <w:r w:rsidRPr="006C6EF9">
        <w:rPr>
          <w:rFonts w:ascii="Marianne" w:hAnsi="Marianne" w:cs="Arial"/>
        </w:rPr>
        <w:t xml:space="preserve"> : </w:t>
      </w:r>
      <w:r w:rsidRPr="00010527">
        <w:rPr>
          <w:rFonts w:ascii="Marianne" w:hAnsi="Marianne" w:cs="Arial"/>
        </w:rPr>
        <w:t>Système d’analyse des gaz émis par FTIR – MS</w:t>
      </w:r>
    </w:p>
    <w:p w14:paraId="5CEAE014" w14:textId="77777777" w:rsidR="009F2515" w:rsidRDefault="009F251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493C6B2A" w14:textId="77777777">
        <w:tc>
          <w:tcPr>
            <w:tcW w:w="9852" w:type="dxa"/>
            <w:shd w:val="clear" w:color="auto" w:fill="465F9D"/>
          </w:tcPr>
          <w:p w14:paraId="39A34FE2" w14:textId="77777777"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DE810D6" w14:textId="77777777" w:rsidR="00F51A83" w:rsidRDefault="00F51A83">
      <w:pPr>
        <w:pStyle w:val="Titre9"/>
        <w:numPr>
          <w:ilvl w:val="0"/>
          <w:numId w:val="0"/>
        </w:numPr>
        <w:rPr>
          <w:rFonts w:ascii="Marianne" w:hAnsi="Marianne"/>
          <w:i w:val="0"/>
          <w:sz w:val="20"/>
        </w:rPr>
      </w:pPr>
    </w:p>
    <w:p w14:paraId="3ADAAEC5" w14:textId="77777777"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26F8AEA" w14:textId="77777777" w:rsidR="00F51A83" w:rsidRDefault="00F51A83">
      <w:pPr>
        <w:pStyle w:val="Titre9"/>
        <w:tabs>
          <w:tab w:val="num" w:pos="0"/>
        </w:tabs>
        <w:ind w:left="0"/>
        <w:jc w:val="both"/>
        <w:rPr>
          <w:rFonts w:ascii="Marianne" w:hAnsi="Marianne"/>
          <w:i w:val="0"/>
          <w:iCs w:val="0"/>
          <w:sz w:val="20"/>
          <w:szCs w:val="20"/>
        </w:rPr>
      </w:pPr>
    </w:p>
    <w:p w14:paraId="3C311A8F" w14:textId="77777777"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w:t>
      </w:r>
      <w:r>
        <w:rPr>
          <w:rFonts w:ascii="Marianne" w:hAnsi="Marianne"/>
          <w:i w:val="0"/>
          <w:sz w:val="20"/>
          <w:szCs w:val="20"/>
        </w:rPr>
        <w:lastRenderedPageBreak/>
        <w:t>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2D4BAFD" w14:textId="77777777" w:rsidR="00F51A83" w:rsidRDefault="00F51A83">
      <w:pPr>
        <w:jc w:val="both"/>
        <w:rPr>
          <w:rFonts w:ascii="Marianne" w:hAnsi="Marianne" w:cs="Arial"/>
          <w:b/>
          <w:bCs/>
        </w:rPr>
      </w:pPr>
    </w:p>
    <w:p w14:paraId="761649FC"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0212CBA" w14:textId="77777777" w:rsidR="00F51A83" w:rsidRDefault="00F51A83">
      <w:pPr>
        <w:rPr>
          <w:rFonts w:ascii="Marianne" w:hAnsi="Marianne"/>
        </w:rPr>
      </w:pPr>
    </w:p>
    <w:p w14:paraId="23BDAFDE" w14:textId="77777777" w:rsidR="00F51A83" w:rsidRDefault="00F51A83">
      <w:pPr>
        <w:rPr>
          <w:rFonts w:ascii="Marianne" w:hAnsi="Marianne"/>
        </w:rPr>
      </w:pPr>
    </w:p>
    <w:p w14:paraId="3F109863" w14:textId="77777777"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7AB2E567" w14:textId="77777777" w:rsidR="00F51A83" w:rsidRDefault="00F51A83">
      <w:pPr>
        <w:rPr>
          <w:rFonts w:ascii="Marianne" w:hAnsi="Marianne"/>
        </w:rPr>
      </w:pPr>
    </w:p>
    <w:p w14:paraId="3C179FA6" w14:textId="77777777" w:rsidR="00F51A83" w:rsidRDefault="00F51A83">
      <w:pPr>
        <w:rPr>
          <w:rFonts w:ascii="Marianne" w:hAnsi="Marianne"/>
        </w:rPr>
      </w:pPr>
    </w:p>
    <w:p w14:paraId="71546743"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E0A6BE0" w14:textId="77777777" w:rsidR="00F51A83" w:rsidRDefault="00F51A83">
      <w:pPr>
        <w:rPr>
          <w:rFonts w:ascii="Marianne" w:hAnsi="Marianne"/>
        </w:rPr>
      </w:pPr>
    </w:p>
    <w:p w14:paraId="00D95801" w14:textId="77777777" w:rsidR="00F51A83" w:rsidRDefault="00F51A83">
      <w:pPr>
        <w:rPr>
          <w:rFonts w:ascii="Marianne" w:hAnsi="Marianne"/>
        </w:rPr>
      </w:pPr>
    </w:p>
    <w:p w14:paraId="2D11D9DC"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0DF88F1" w14:textId="77777777" w:rsidR="00F51A83" w:rsidRDefault="00F51A83">
      <w:pPr>
        <w:rPr>
          <w:rFonts w:ascii="Marianne" w:hAnsi="Marianne"/>
        </w:rPr>
      </w:pPr>
    </w:p>
    <w:p w14:paraId="3A95577C" w14:textId="77777777" w:rsidR="00F51A83" w:rsidRDefault="00F51A83">
      <w:pPr>
        <w:rPr>
          <w:rFonts w:ascii="Marianne" w:hAnsi="Marianne"/>
        </w:rPr>
      </w:pPr>
    </w:p>
    <w:p w14:paraId="0E4A0EA6" w14:textId="77777777"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A20A2F6" w14:textId="77777777" w:rsidR="00F51A83" w:rsidRDefault="00F51A83">
      <w:pPr>
        <w:rPr>
          <w:rFonts w:ascii="Marianne" w:hAnsi="Marianne"/>
        </w:rPr>
      </w:pPr>
    </w:p>
    <w:p w14:paraId="61189B18" w14:textId="77777777" w:rsidR="00F51A83" w:rsidRDefault="00F51A83">
      <w:pPr>
        <w:rPr>
          <w:rFonts w:ascii="Marianne" w:hAnsi="Marianne"/>
        </w:rPr>
      </w:pPr>
    </w:p>
    <w:p w14:paraId="0802DEDC"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12C4A0D" w14:textId="77777777" w:rsidR="00F51A83" w:rsidRDefault="00F51A83">
      <w:pPr>
        <w:jc w:val="both"/>
        <w:rPr>
          <w:rFonts w:ascii="Marianne" w:hAnsi="Marianne" w:cs="Arial"/>
          <w:b/>
          <w:bCs/>
        </w:rPr>
      </w:pPr>
    </w:p>
    <w:p w14:paraId="4B21D466" w14:textId="77777777" w:rsidR="00F51A83" w:rsidRDefault="00F51A83">
      <w:pPr>
        <w:jc w:val="both"/>
        <w:rPr>
          <w:rFonts w:ascii="Marianne" w:hAnsi="Marianne" w:cs="Arial"/>
          <w:b/>
          <w:bCs/>
        </w:rPr>
      </w:pPr>
    </w:p>
    <w:p w14:paraId="6BDE3AAC"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477DCEB9" w14:textId="77777777" w:rsidR="00F51A83" w:rsidRDefault="00F51A83">
      <w:pPr>
        <w:jc w:val="both"/>
        <w:rPr>
          <w:rFonts w:ascii="Marianne" w:hAnsi="Marianne" w:cs="Arial"/>
        </w:rPr>
      </w:pPr>
    </w:p>
    <w:p w14:paraId="40705AF6"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018C">
        <w:rPr>
          <w:rFonts w:ascii="Marianne" w:hAnsi="Marianne"/>
        </w:rPr>
      </w:r>
      <w:r w:rsidR="001501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5E5B58" w14:textId="77777777" w:rsidR="00F51A83" w:rsidRDefault="00F51A83">
      <w:pPr>
        <w:ind w:left="567"/>
        <w:jc w:val="both"/>
        <w:rPr>
          <w:rFonts w:ascii="Marianne" w:hAnsi="Marianne" w:cs="Arial"/>
        </w:rPr>
      </w:pPr>
    </w:p>
    <w:p w14:paraId="0BE31FDB"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018C">
        <w:rPr>
          <w:rFonts w:ascii="Marianne" w:hAnsi="Marianne"/>
        </w:rPr>
      </w:r>
      <w:r w:rsidR="001501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349C2B7" w14:textId="77777777" w:rsidR="00F51A83" w:rsidRDefault="00F51A83">
      <w:pPr>
        <w:ind w:left="567"/>
        <w:jc w:val="both"/>
        <w:rPr>
          <w:rFonts w:ascii="Marianne" w:hAnsi="Marianne" w:cs="Arial"/>
          <w:bCs/>
          <w:sz w:val="22"/>
        </w:rPr>
      </w:pPr>
    </w:p>
    <w:p w14:paraId="5FBFBC1F" w14:textId="77777777"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9A0E2B4" w14:textId="77777777"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C25ED62" w14:textId="77777777"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61081D9" w14:textId="77777777"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25232FA" w14:textId="77777777" w:rsidR="00F51A83" w:rsidRDefault="00F51A83">
      <w:pPr>
        <w:spacing w:before="120"/>
        <w:jc w:val="both"/>
        <w:rPr>
          <w:rFonts w:ascii="Marianne" w:hAnsi="Marianne" w:cs="Arial"/>
          <w:sz w:val="22"/>
        </w:rPr>
      </w:pPr>
    </w:p>
    <w:p w14:paraId="067A9629" w14:textId="77777777"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14:paraId="33E13218" w14:textId="77777777">
        <w:trPr>
          <w:trHeight w:val="540"/>
          <w:jc w:val="center"/>
        </w:trPr>
        <w:tc>
          <w:tcPr>
            <w:tcW w:w="1986" w:type="dxa"/>
            <w:shd w:val="clear" w:color="auto" w:fill="CCFFFF"/>
            <w:vAlign w:val="center"/>
          </w:tcPr>
          <w:p w14:paraId="27DF679B" w14:textId="77777777" w:rsidR="00F51A83" w:rsidRDefault="00F51A8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966E70" w14:textId="77777777"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617A350" w14:textId="77777777"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14:paraId="0AC27CF9" w14:textId="77777777">
        <w:trPr>
          <w:trHeight w:val="2218"/>
          <w:jc w:val="center"/>
        </w:trPr>
        <w:tc>
          <w:tcPr>
            <w:tcW w:w="1986" w:type="dxa"/>
            <w:vMerge w:val="restart"/>
            <w:shd w:val="clear" w:color="auto" w:fill="auto"/>
            <w:vAlign w:val="center"/>
          </w:tcPr>
          <w:p w14:paraId="614B8A20" w14:textId="77777777" w:rsidR="00F51A83" w:rsidRDefault="00F51A83">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9FECB70"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5018C">
              <w:rPr>
                <w:rFonts w:ascii="Marianne" w:eastAsia="MS Gothic" w:hAnsi="Marianne" w:cs="Arial"/>
              </w:rPr>
            </w:r>
            <w:r w:rsidR="0015018C">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ECF4B0D"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17EF083"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DDB3AB" w14:textId="77777777" w:rsidR="00F51A83" w:rsidRDefault="00F51A83">
            <w:pPr>
              <w:spacing w:beforeLines="40" w:before="96" w:afterLines="40" w:after="96"/>
              <w:ind w:left="170" w:right="170"/>
              <w:jc w:val="both"/>
              <w:rPr>
                <w:rFonts w:ascii="Marianne" w:hAnsi="Marianne" w:cs="Arial"/>
                <w:sz w:val="12"/>
                <w:szCs w:val="16"/>
              </w:rPr>
            </w:pPr>
          </w:p>
          <w:p w14:paraId="1D429E69" w14:textId="77777777" w:rsidR="00F51A83" w:rsidRDefault="00F51A83">
            <w:pPr>
              <w:spacing w:beforeLines="40" w:before="96" w:afterLines="40" w:after="96"/>
              <w:ind w:left="170" w:right="170"/>
              <w:jc w:val="both"/>
              <w:rPr>
                <w:rFonts w:ascii="Marianne" w:hAnsi="Marianne" w:cs="Arial"/>
                <w:sz w:val="12"/>
                <w:szCs w:val="16"/>
              </w:rPr>
            </w:pPr>
          </w:p>
          <w:p w14:paraId="1FC3DC37" w14:textId="77777777" w:rsidR="00F51A83" w:rsidRDefault="00F51A83">
            <w:pPr>
              <w:spacing w:beforeLines="40" w:before="96" w:afterLines="40" w:after="96"/>
              <w:ind w:left="170" w:right="170"/>
              <w:jc w:val="both"/>
              <w:rPr>
                <w:rFonts w:ascii="Marianne" w:hAnsi="Marianne" w:cs="Arial"/>
                <w:sz w:val="12"/>
                <w:szCs w:val="16"/>
              </w:rPr>
            </w:pPr>
          </w:p>
          <w:p w14:paraId="37E3FB0E"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231018" w14:textId="77777777" w:rsidR="00F51A83" w:rsidRDefault="00F51A83">
            <w:pPr>
              <w:spacing w:beforeLines="40" w:before="96" w:afterLines="40" w:after="96"/>
              <w:ind w:right="170"/>
              <w:rPr>
                <w:rFonts w:ascii="Marianne" w:hAnsi="Marianne" w:cs="Arial"/>
                <w:sz w:val="12"/>
                <w:szCs w:val="16"/>
              </w:rPr>
            </w:pPr>
          </w:p>
          <w:p w14:paraId="1C2D318D" w14:textId="77777777" w:rsidR="00F51A83" w:rsidRDefault="00F51A83">
            <w:pPr>
              <w:spacing w:beforeLines="40" w:before="96" w:afterLines="40" w:after="96"/>
              <w:ind w:right="170"/>
              <w:rPr>
                <w:rFonts w:ascii="Marianne" w:hAnsi="Marianne" w:cs="Arial"/>
                <w:sz w:val="12"/>
                <w:szCs w:val="16"/>
              </w:rPr>
            </w:pPr>
          </w:p>
          <w:p w14:paraId="0CD2B6FB" w14:textId="77777777" w:rsidR="00F51A83" w:rsidRDefault="00F51A83">
            <w:pPr>
              <w:spacing w:beforeLines="40" w:before="96" w:afterLines="40" w:after="96"/>
              <w:ind w:right="170"/>
              <w:rPr>
                <w:rFonts w:ascii="Marianne" w:hAnsi="Marianne" w:cs="Arial"/>
                <w:sz w:val="12"/>
                <w:szCs w:val="16"/>
              </w:rPr>
            </w:pPr>
          </w:p>
        </w:tc>
      </w:tr>
      <w:tr w:rsidR="00F51A83" w14:paraId="198677BE" w14:textId="77777777">
        <w:trPr>
          <w:trHeight w:val="3555"/>
          <w:jc w:val="center"/>
        </w:trPr>
        <w:tc>
          <w:tcPr>
            <w:tcW w:w="1986" w:type="dxa"/>
            <w:vMerge/>
            <w:shd w:val="clear" w:color="auto" w:fill="auto"/>
            <w:vAlign w:val="center"/>
          </w:tcPr>
          <w:p w14:paraId="6241225D"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77D035AE"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5018C">
              <w:rPr>
                <w:rFonts w:ascii="Marianne" w:eastAsia="MS Gothic" w:hAnsi="Marianne" w:cs="Arial"/>
              </w:rPr>
            </w:r>
            <w:r w:rsidR="0015018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9A843A2"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37553A"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0CD4E76" w14:textId="77777777" w:rsidR="00F51A83" w:rsidRDefault="00F51A83">
            <w:pPr>
              <w:spacing w:beforeLines="40" w:before="96" w:afterLines="40" w:after="96"/>
              <w:ind w:left="170" w:right="170"/>
              <w:jc w:val="both"/>
              <w:rPr>
                <w:rFonts w:ascii="Marianne" w:hAnsi="Marianne" w:cs="Arial"/>
                <w:sz w:val="12"/>
                <w:szCs w:val="16"/>
              </w:rPr>
            </w:pPr>
          </w:p>
          <w:p w14:paraId="1F47EE25" w14:textId="77777777" w:rsidR="00F51A83" w:rsidRDefault="00F51A83">
            <w:pPr>
              <w:spacing w:beforeLines="40" w:before="96" w:afterLines="40" w:after="96"/>
              <w:ind w:left="170" w:right="170"/>
              <w:jc w:val="both"/>
              <w:rPr>
                <w:rFonts w:ascii="Marianne" w:hAnsi="Marianne" w:cs="Arial"/>
                <w:sz w:val="12"/>
                <w:szCs w:val="16"/>
              </w:rPr>
            </w:pPr>
          </w:p>
          <w:p w14:paraId="2587BCC9" w14:textId="77777777" w:rsidR="00F51A83" w:rsidRDefault="00F51A83">
            <w:pPr>
              <w:spacing w:beforeLines="40" w:before="96" w:afterLines="40" w:after="96"/>
              <w:ind w:left="170" w:right="170"/>
              <w:jc w:val="both"/>
              <w:rPr>
                <w:rFonts w:ascii="Marianne" w:hAnsi="Marianne" w:cs="Arial"/>
                <w:sz w:val="12"/>
                <w:szCs w:val="16"/>
              </w:rPr>
            </w:pPr>
          </w:p>
          <w:p w14:paraId="63623F76"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B2986E8" w14:textId="77777777" w:rsidR="00F51A83" w:rsidRDefault="00F51A83">
            <w:pPr>
              <w:spacing w:beforeLines="40" w:before="96" w:afterLines="40" w:after="96"/>
              <w:ind w:right="170"/>
              <w:rPr>
                <w:rFonts w:ascii="Marianne" w:hAnsi="Marianne" w:cs="Arial"/>
                <w:sz w:val="12"/>
                <w:szCs w:val="16"/>
              </w:rPr>
            </w:pPr>
          </w:p>
          <w:p w14:paraId="1329417C" w14:textId="77777777" w:rsidR="00F51A83" w:rsidRDefault="00F51A83">
            <w:pPr>
              <w:spacing w:beforeLines="40" w:before="96" w:afterLines="40" w:after="96"/>
              <w:ind w:right="170"/>
              <w:rPr>
                <w:rFonts w:ascii="Marianne" w:hAnsi="Marianne" w:cs="Arial"/>
                <w:sz w:val="12"/>
                <w:szCs w:val="16"/>
              </w:rPr>
            </w:pPr>
          </w:p>
          <w:p w14:paraId="30C1E54D" w14:textId="77777777" w:rsidR="00F51A83" w:rsidRDefault="00F51A83">
            <w:pPr>
              <w:spacing w:beforeLines="40" w:before="96" w:afterLines="40" w:after="96"/>
              <w:ind w:right="170"/>
              <w:rPr>
                <w:rFonts w:ascii="Marianne" w:hAnsi="Marianne" w:cs="Arial"/>
                <w:sz w:val="12"/>
                <w:szCs w:val="16"/>
              </w:rPr>
            </w:pPr>
          </w:p>
        </w:tc>
      </w:tr>
      <w:tr w:rsidR="00F51A83" w14:paraId="3385DA80" w14:textId="77777777">
        <w:trPr>
          <w:trHeight w:val="4455"/>
          <w:jc w:val="center"/>
        </w:trPr>
        <w:tc>
          <w:tcPr>
            <w:tcW w:w="1986" w:type="dxa"/>
            <w:vMerge/>
            <w:shd w:val="clear" w:color="auto" w:fill="auto"/>
            <w:vAlign w:val="center"/>
          </w:tcPr>
          <w:p w14:paraId="56AC7369"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30D4769C"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5018C">
              <w:rPr>
                <w:rFonts w:ascii="Marianne" w:eastAsia="MS Gothic" w:hAnsi="Marianne" w:cs="Arial"/>
              </w:rPr>
            </w:r>
            <w:r w:rsidR="0015018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1D714FD"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4D1158"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E9F11DF" w14:textId="77777777" w:rsidR="00F51A83" w:rsidRDefault="00F51A83">
            <w:pPr>
              <w:spacing w:beforeLines="40" w:before="96" w:afterLines="40" w:after="96"/>
              <w:ind w:left="170" w:right="170"/>
              <w:jc w:val="both"/>
              <w:rPr>
                <w:rFonts w:ascii="Marianne" w:hAnsi="Marianne" w:cs="Arial"/>
                <w:sz w:val="12"/>
                <w:szCs w:val="16"/>
              </w:rPr>
            </w:pPr>
          </w:p>
          <w:p w14:paraId="077D54A2" w14:textId="77777777" w:rsidR="00F51A83" w:rsidRDefault="00F51A83">
            <w:pPr>
              <w:spacing w:beforeLines="40" w:before="96" w:afterLines="40" w:after="96"/>
              <w:ind w:left="170" w:right="170"/>
              <w:jc w:val="both"/>
              <w:rPr>
                <w:rFonts w:ascii="Marianne" w:hAnsi="Marianne" w:cs="Arial"/>
                <w:sz w:val="12"/>
                <w:szCs w:val="16"/>
              </w:rPr>
            </w:pPr>
          </w:p>
          <w:p w14:paraId="6E247C4D" w14:textId="77777777" w:rsidR="00F51A83" w:rsidRDefault="00F51A83">
            <w:pPr>
              <w:spacing w:beforeLines="40" w:before="96" w:afterLines="40" w:after="96"/>
              <w:ind w:left="170" w:right="170"/>
              <w:jc w:val="both"/>
              <w:rPr>
                <w:rFonts w:ascii="Marianne" w:hAnsi="Marianne" w:cs="Arial"/>
                <w:sz w:val="12"/>
                <w:szCs w:val="16"/>
              </w:rPr>
            </w:pPr>
          </w:p>
          <w:p w14:paraId="08C191AF"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4FE95DC" w14:textId="77777777" w:rsidR="00F51A83" w:rsidRDefault="00F51A83">
            <w:pPr>
              <w:spacing w:beforeLines="40" w:before="96" w:afterLines="40" w:after="96"/>
              <w:ind w:right="170"/>
              <w:rPr>
                <w:rFonts w:ascii="Marianne" w:hAnsi="Marianne" w:cs="Arial"/>
                <w:sz w:val="12"/>
                <w:szCs w:val="16"/>
              </w:rPr>
            </w:pPr>
          </w:p>
          <w:p w14:paraId="35C7BDA3" w14:textId="77777777" w:rsidR="00F51A83" w:rsidRDefault="00F51A83">
            <w:pPr>
              <w:spacing w:beforeLines="40" w:before="96" w:afterLines="40" w:after="96"/>
              <w:ind w:right="170"/>
              <w:rPr>
                <w:rFonts w:ascii="Marianne" w:hAnsi="Marianne" w:cs="Arial"/>
                <w:sz w:val="12"/>
                <w:szCs w:val="16"/>
              </w:rPr>
            </w:pPr>
          </w:p>
          <w:p w14:paraId="4AC2F034" w14:textId="77777777" w:rsidR="00F51A83" w:rsidRDefault="00F51A83">
            <w:pPr>
              <w:spacing w:beforeLines="40" w:before="96" w:afterLines="40" w:after="96"/>
              <w:ind w:right="170"/>
              <w:rPr>
                <w:rFonts w:ascii="Marianne" w:hAnsi="Marianne" w:cs="Arial"/>
                <w:sz w:val="12"/>
                <w:szCs w:val="16"/>
              </w:rPr>
            </w:pPr>
          </w:p>
        </w:tc>
      </w:tr>
      <w:tr w:rsidR="00F51A83" w14:paraId="19F7457E" w14:textId="77777777">
        <w:trPr>
          <w:trHeight w:val="1785"/>
          <w:jc w:val="center"/>
        </w:trPr>
        <w:tc>
          <w:tcPr>
            <w:tcW w:w="1986" w:type="dxa"/>
            <w:shd w:val="clear" w:color="auto" w:fill="auto"/>
            <w:vAlign w:val="center"/>
          </w:tcPr>
          <w:p w14:paraId="311C31A6" w14:textId="77777777"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1A97C48" w14:textId="77777777"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5018C">
              <w:rPr>
                <w:rFonts w:ascii="Marianne" w:hAnsi="Marianne" w:cs="Arial"/>
              </w:rPr>
            </w:r>
            <w:r w:rsidR="0015018C">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E119ADD"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46EFFC8"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15759EC" w14:textId="77777777" w:rsidR="00F51A83" w:rsidRDefault="00F51A83">
            <w:pPr>
              <w:spacing w:beforeLines="40" w:before="96" w:afterLines="40" w:after="96"/>
              <w:ind w:left="170" w:right="170"/>
              <w:jc w:val="both"/>
              <w:rPr>
                <w:rFonts w:ascii="Marianne" w:hAnsi="Marianne" w:cs="Arial"/>
                <w:sz w:val="12"/>
                <w:szCs w:val="16"/>
              </w:rPr>
            </w:pPr>
          </w:p>
          <w:p w14:paraId="7F218A66" w14:textId="77777777" w:rsidR="00F51A83" w:rsidRDefault="00F51A83">
            <w:pPr>
              <w:spacing w:beforeLines="40" w:before="96" w:afterLines="40" w:after="96"/>
              <w:ind w:left="170" w:right="170"/>
              <w:jc w:val="both"/>
              <w:rPr>
                <w:rFonts w:ascii="Marianne" w:hAnsi="Marianne" w:cs="Arial"/>
                <w:sz w:val="12"/>
                <w:szCs w:val="16"/>
              </w:rPr>
            </w:pPr>
          </w:p>
          <w:p w14:paraId="44C758D3" w14:textId="77777777" w:rsidR="00F51A83" w:rsidRDefault="00F51A83">
            <w:pPr>
              <w:spacing w:beforeLines="40" w:before="96" w:afterLines="40" w:after="96"/>
              <w:ind w:left="170" w:right="170"/>
              <w:jc w:val="both"/>
              <w:rPr>
                <w:rFonts w:ascii="Marianne" w:hAnsi="Marianne" w:cs="Arial"/>
                <w:sz w:val="12"/>
                <w:szCs w:val="16"/>
              </w:rPr>
            </w:pPr>
          </w:p>
          <w:p w14:paraId="2EA7748A"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2E9C76" w14:textId="77777777" w:rsidR="00F51A83" w:rsidRDefault="00F51A83">
            <w:pPr>
              <w:spacing w:beforeLines="40" w:before="96" w:afterLines="40" w:after="96"/>
              <w:ind w:right="170"/>
              <w:rPr>
                <w:rFonts w:ascii="Marianne" w:hAnsi="Marianne" w:cs="Arial"/>
                <w:sz w:val="12"/>
                <w:szCs w:val="16"/>
              </w:rPr>
            </w:pPr>
          </w:p>
          <w:p w14:paraId="3C353BE6" w14:textId="77777777" w:rsidR="00F51A83" w:rsidRDefault="00F51A83">
            <w:pPr>
              <w:spacing w:beforeLines="40" w:before="96" w:afterLines="40" w:after="96"/>
              <w:ind w:right="170"/>
              <w:rPr>
                <w:rFonts w:ascii="Marianne" w:hAnsi="Marianne" w:cs="Arial"/>
                <w:sz w:val="12"/>
                <w:szCs w:val="16"/>
              </w:rPr>
            </w:pPr>
          </w:p>
          <w:p w14:paraId="6147C902" w14:textId="77777777" w:rsidR="00F51A83" w:rsidRDefault="00F51A83">
            <w:pPr>
              <w:spacing w:beforeLines="40" w:before="96" w:afterLines="40" w:after="96"/>
              <w:ind w:right="170"/>
              <w:rPr>
                <w:rFonts w:ascii="Marianne" w:hAnsi="Marianne" w:cs="Arial"/>
                <w:sz w:val="12"/>
                <w:szCs w:val="16"/>
              </w:rPr>
            </w:pPr>
          </w:p>
        </w:tc>
      </w:tr>
      <w:tr w:rsidR="00F51A83" w14:paraId="0F6416B7" w14:textId="77777777">
        <w:trPr>
          <w:trHeight w:val="3615"/>
          <w:jc w:val="center"/>
        </w:trPr>
        <w:tc>
          <w:tcPr>
            <w:tcW w:w="1986" w:type="dxa"/>
            <w:shd w:val="clear" w:color="auto" w:fill="auto"/>
            <w:vAlign w:val="center"/>
          </w:tcPr>
          <w:p w14:paraId="3E31BE9A" w14:textId="77777777"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569ECE5"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5018C">
              <w:rPr>
                <w:rFonts w:ascii="Marianne" w:eastAsia="MS Gothic" w:hAnsi="Marianne" w:cs="Arial"/>
              </w:rPr>
            </w:r>
            <w:r w:rsidR="0015018C">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1BB1C398"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DA94CC1"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2F233DF" w14:textId="77777777" w:rsidR="00F51A83" w:rsidRDefault="00F51A83">
            <w:pPr>
              <w:spacing w:beforeLines="40" w:before="96" w:afterLines="40" w:after="96"/>
              <w:ind w:left="170" w:right="170"/>
              <w:jc w:val="both"/>
              <w:rPr>
                <w:rFonts w:ascii="Marianne" w:hAnsi="Marianne" w:cs="Arial"/>
                <w:sz w:val="12"/>
                <w:szCs w:val="16"/>
              </w:rPr>
            </w:pPr>
          </w:p>
          <w:p w14:paraId="10BCCEDA" w14:textId="77777777" w:rsidR="00F51A83" w:rsidRDefault="00F51A83">
            <w:pPr>
              <w:spacing w:beforeLines="40" w:before="96" w:afterLines="40" w:after="96"/>
              <w:ind w:left="170" w:right="170"/>
              <w:jc w:val="both"/>
              <w:rPr>
                <w:rFonts w:ascii="Marianne" w:hAnsi="Marianne" w:cs="Arial"/>
                <w:sz w:val="12"/>
                <w:szCs w:val="16"/>
              </w:rPr>
            </w:pPr>
          </w:p>
          <w:p w14:paraId="365836B2" w14:textId="77777777" w:rsidR="00F51A83" w:rsidRDefault="00F51A83">
            <w:pPr>
              <w:spacing w:beforeLines="40" w:before="96" w:afterLines="40" w:after="96"/>
              <w:ind w:left="170" w:right="170"/>
              <w:jc w:val="both"/>
              <w:rPr>
                <w:rFonts w:ascii="Marianne" w:hAnsi="Marianne" w:cs="Arial"/>
                <w:sz w:val="12"/>
                <w:szCs w:val="16"/>
              </w:rPr>
            </w:pPr>
          </w:p>
          <w:p w14:paraId="713718A9"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BA0EF7" w14:textId="77777777" w:rsidR="00F51A83" w:rsidRDefault="00F51A83">
            <w:pPr>
              <w:spacing w:beforeLines="40" w:before="96" w:afterLines="40" w:after="96"/>
              <w:ind w:right="170"/>
              <w:rPr>
                <w:rFonts w:ascii="Marianne" w:hAnsi="Marianne" w:cs="Arial"/>
                <w:sz w:val="12"/>
                <w:szCs w:val="16"/>
              </w:rPr>
            </w:pPr>
          </w:p>
          <w:p w14:paraId="21DD1870" w14:textId="77777777" w:rsidR="00F51A83" w:rsidRDefault="00F51A83">
            <w:pPr>
              <w:spacing w:beforeLines="40" w:before="96" w:afterLines="40" w:after="96"/>
              <w:ind w:right="170"/>
              <w:rPr>
                <w:rFonts w:ascii="Marianne" w:hAnsi="Marianne" w:cs="Arial"/>
                <w:sz w:val="12"/>
                <w:szCs w:val="16"/>
              </w:rPr>
            </w:pPr>
          </w:p>
          <w:p w14:paraId="39FF3A15" w14:textId="77777777" w:rsidR="00F51A83" w:rsidRDefault="00F51A83">
            <w:pPr>
              <w:spacing w:beforeLines="40" w:before="96" w:afterLines="40" w:after="96"/>
              <w:ind w:right="170"/>
              <w:rPr>
                <w:rFonts w:ascii="Marianne" w:hAnsi="Marianne" w:cs="Arial"/>
                <w:sz w:val="12"/>
                <w:szCs w:val="16"/>
              </w:rPr>
            </w:pPr>
          </w:p>
        </w:tc>
      </w:tr>
    </w:tbl>
    <w:p w14:paraId="0DC83137" w14:textId="77777777" w:rsidR="00F51A83" w:rsidRDefault="00F51A83">
      <w:pPr>
        <w:tabs>
          <w:tab w:val="left" w:pos="-142"/>
          <w:tab w:val="left" w:pos="4111"/>
        </w:tabs>
        <w:rPr>
          <w:rFonts w:ascii="Marianne" w:hAnsi="Marianne" w:cs="Arial"/>
          <w:b/>
          <w:bCs/>
          <w:sz w:val="22"/>
          <w:szCs w:val="22"/>
        </w:rPr>
      </w:pPr>
    </w:p>
    <w:p w14:paraId="5414D070" w14:textId="77777777"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D8D4123" w14:textId="77777777" w:rsidR="00F51A83" w:rsidRDefault="00F51A83">
      <w:pPr>
        <w:keepNext/>
        <w:tabs>
          <w:tab w:val="left" w:pos="-142"/>
          <w:tab w:val="left" w:pos="4111"/>
        </w:tabs>
        <w:jc w:val="both"/>
        <w:rPr>
          <w:rFonts w:ascii="Marianne" w:hAnsi="Marianne" w:cs="Arial"/>
          <w:b/>
          <w:bCs/>
          <w:sz w:val="22"/>
          <w:szCs w:val="22"/>
        </w:rPr>
      </w:pPr>
    </w:p>
    <w:p w14:paraId="6F08BD7E" w14:textId="77777777"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D5A8C8D" w14:textId="77777777" w:rsidR="00F51A83" w:rsidRDefault="00F51A83">
      <w:pPr>
        <w:pStyle w:val="En-tte"/>
        <w:tabs>
          <w:tab w:val="clear" w:pos="4536"/>
          <w:tab w:val="clear" w:pos="9072"/>
          <w:tab w:val="left" w:pos="0"/>
          <w:tab w:val="left" w:pos="2160"/>
        </w:tabs>
        <w:jc w:val="both"/>
        <w:rPr>
          <w:rFonts w:ascii="Marianne" w:hAnsi="Marianne" w:cs="Arial"/>
          <w:i/>
          <w:iCs/>
          <w:sz w:val="16"/>
          <w:szCs w:val="16"/>
        </w:rPr>
      </w:pPr>
    </w:p>
    <w:p w14:paraId="55CEC7C6"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78D2ECDD"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4ED5D6BE"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7C9C059F"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0890935C"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2D71E7CC"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5D63981" w14:textId="77777777"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668CCC7"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7D84A9A2"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656CA6A8"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14427026" w14:textId="77777777"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3D5119C" w14:textId="77777777" w:rsidR="00F51A83" w:rsidRDefault="00F51A83">
      <w:pPr>
        <w:pStyle w:val="En-tte"/>
        <w:tabs>
          <w:tab w:val="left" w:pos="2160"/>
        </w:tabs>
        <w:ind w:left="284"/>
        <w:jc w:val="both"/>
        <w:rPr>
          <w:rFonts w:ascii="Marianne" w:hAnsi="Marianne" w:cs="Arial"/>
          <w:iCs/>
          <w:sz w:val="16"/>
          <w:szCs w:val="18"/>
        </w:rPr>
      </w:pPr>
    </w:p>
    <w:p w14:paraId="3011632B" w14:textId="77777777"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61625C4" w14:textId="77777777" w:rsidR="00F51A83" w:rsidRDefault="00F51A83">
      <w:pPr>
        <w:pStyle w:val="En-tte"/>
        <w:ind w:left="993"/>
        <w:jc w:val="both"/>
        <w:rPr>
          <w:rFonts w:ascii="Marianne" w:hAnsi="Marianne" w:cs="Arial"/>
          <w:iCs/>
          <w:sz w:val="16"/>
          <w:szCs w:val="18"/>
        </w:rPr>
      </w:pPr>
    </w:p>
    <w:p w14:paraId="3AB38C12" w14:textId="77777777" w:rsidR="00F51A83" w:rsidRDefault="00F51A83">
      <w:pPr>
        <w:pStyle w:val="En-tte"/>
        <w:ind w:left="993"/>
        <w:jc w:val="both"/>
        <w:rPr>
          <w:rFonts w:ascii="Marianne" w:hAnsi="Marianne" w:cs="Arial"/>
          <w:iCs/>
          <w:sz w:val="16"/>
          <w:szCs w:val="18"/>
        </w:rPr>
      </w:pPr>
    </w:p>
    <w:p w14:paraId="15116D67" w14:textId="77777777"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89EBA3E" w14:textId="77777777" w:rsidR="00F51A83" w:rsidRDefault="00F51A83">
      <w:pPr>
        <w:pStyle w:val="En-tte"/>
        <w:tabs>
          <w:tab w:val="left" w:pos="0"/>
          <w:tab w:val="left" w:pos="2160"/>
        </w:tabs>
        <w:ind w:left="993"/>
        <w:jc w:val="both"/>
        <w:rPr>
          <w:rFonts w:ascii="Marianne" w:hAnsi="Marianne" w:cs="Arial"/>
          <w:iCs/>
          <w:sz w:val="16"/>
          <w:szCs w:val="18"/>
        </w:rPr>
      </w:pPr>
    </w:p>
    <w:p w14:paraId="5C5BD4B5" w14:textId="77777777" w:rsidR="00F51A83" w:rsidRDefault="00F51A83">
      <w:pPr>
        <w:pStyle w:val="En-tte"/>
        <w:tabs>
          <w:tab w:val="left" w:pos="0"/>
          <w:tab w:val="left" w:pos="2160"/>
        </w:tabs>
        <w:ind w:left="993"/>
        <w:jc w:val="both"/>
        <w:rPr>
          <w:rFonts w:ascii="Marianne" w:hAnsi="Marianne" w:cs="Arial"/>
          <w:iCs/>
          <w:sz w:val="16"/>
          <w:szCs w:val="18"/>
        </w:rPr>
      </w:pPr>
    </w:p>
    <w:p w14:paraId="49FC0B14" w14:textId="77777777" w:rsidR="00F51A83" w:rsidRDefault="00F51A83">
      <w:pPr>
        <w:pStyle w:val="En-tte"/>
        <w:tabs>
          <w:tab w:val="left" w:pos="0"/>
          <w:tab w:val="left" w:pos="2160"/>
        </w:tabs>
        <w:ind w:left="993"/>
        <w:jc w:val="both"/>
        <w:rPr>
          <w:rFonts w:ascii="Arial" w:hAnsi="Arial" w:cs="Arial"/>
          <w:iCs/>
          <w:sz w:val="16"/>
          <w:szCs w:val="18"/>
        </w:rPr>
      </w:pPr>
    </w:p>
    <w:p w14:paraId="6541EA9C" w14:textId="77777777" w:rsidR="00F51A83" w:rsidRDefault="00F51A83">
      <w:pPr>
        <w:pStyle w:val="En-tte"/>
        <w:tabs>
          <w:tab w:val="left" w:pos="0"/>
          <w:tab w:val="left" w:pos="2160"/>
        </w:tabs>
        <w:ind w:left="993"/>
        <w:jc w:val="both"/>
        <w:rPr>
          <w:rFonts w:ascii="Arial" w:hAnsi="Arial" w:cs="Arial"/>
          <w:iCs/>
          <w:sz w:val="16"/>
          <w:szCs w:val="18"/>
        </w:rPr>
      </w:pPr>
    </w:p>
    <w:p w14:paraId="2CD2558A" w14:textId="77777777"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1C285412"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22DEE36"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018C">
        <w:rPr>
          <w:rFonts w:ascii="Marianne" w:hAnsi="Marianne"/>
        </w:rPr>
      </w:r>
      <w:r w:rsidR="001501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1865E2" w14:textId="77777777"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E0967E5"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19E37909" w14:textId="77777777"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14:paraId="12CF2D79" w14:textId="77777777">
        <w:trPr>
          <w:trHeight w:val="629"/>
        </w:trPr>
        <w:tc>
          <w:tcPr>
            <w:tcW w:w="9747" w:type="dxa"/>
            <w:shd w:val="clear" w:color="auto" w:fill="465F9D"/>
          </w:tcPr>
          <w:p w14:paraId="46A714A1" w14:textId="77777777"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1102B49" w14:textId="77777777" w:rsidR="00F51A83" w:rsidRDefault="00F51A83">
      <w:pPr>
        <w:tabs>
          <w:tab w:val="left" w:pos="-142"/>
          <w:tab w:val="left" w:pos="4111"/>
        </w:tabs>
        <w:rPr>
          <w:rFonts w:ascii="Marianne" w:hAnsi="Marianne" w:cs="Arial"/>
          <w:b/>
          <w:bCs/>
          <w:sz w:val="22"/>
          <w:szCs w:val="22"/>
        </w:rPr>
      </w:pPr>
    </w:p>
    <w:p w14:paraId="54596F6D" w14:textId="77777777"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614959F" w14:textId="77777777" w:rsidR="00F51A83" w:rsidRDefault="00F51A8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EBCB340" w14:textId="77777777" w:rsidR="00F51A83" w:rsidRDefault="00F51A83">
      <w:pPr>
        <w:rPr>
          <w:rFonts w:ascii="Marianne" w:hAnsi="Marianne" w:cs="Arial"/>
        </w:rPr>
      </w:pPr>
    </w:p>
    <w:p w14:paraId="08358AD3"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1B7BB3" w14:textId="77777777" w:rsidR="00F51A83" w:rsidRDefault="00F51A83">
      <w:pPr>
        <w:jc w:val="both"/>
        <w:rPr>
          <w:rFonts w:ascii="Marianne" w:hAnsi="Marianne" w:cs="Arial"/>
          <w:i/>
          <w:sz w:val="18"/>
        </w:rPr>
      </w:pPr>
    </w:p>
    <w:p w14:paraId="7E653A98" w14:textId="77777777" w:rsidR="00F51A83" w:rsidRDefault="00F51A83">
      <w:pPr>
        <w:jc w:val="both"/>
        <w:rPr>
          <w:rFonts w:ascii="Marianne" w:hAnsi="Marianne" w:cs="Arial"/>
          <w:i/>
          <w:sz w:val="18"/>
        </w:rPr>
      </w:pPr>
    </w:p>
    <w:p w14:paraId="0C85DEBF" w14:textId="77777777" w:rsidR="00F51A83" w:rsidRDefault="00F51A83">
      <w:pPr>
        <w:jc w:val="both"/>
        <w:rPr>
          <w:rFonts w:ascii="Marianne" w:hAnsi="Marianne" w:cs="Arial"/>
          <w:i/>
          <w:sz w:val="18"/>
        </w:rPr>
      </w:pPr>
    </w:p>
    <w:p w14:paraId="06BEECE1" w14:textId="77777777" w:rsidR="00F51A83" w:rsidRDefault="00F51A83">
      <w:pPr>
        <w:jc w:val="both"/>
        <w:rPr>
          <w:rFonts w:ascii="Marianne" w:hAnsi="Marianne" w:cs="Arial"/>
          <w:i/>
          <w:sz w:val="18"/>
        </w:rPr>
      </w:pPr>
    </w:p>
    <w:p w14:paraId="65921CA6" w14:textId="77777777" w:rsidR="00F51A83" w:rsidRDefault="00F51A83">
      <w:pPr>
        <w:jc w:val="both"/>
        <w:rPr>
          <w:rFonts w:ascii="Marianne" w:hAnsi="Marianne" w:cs="Arial"/>
          <w:i/>
          <w:sz w:val="18"/>
        </w:rPr>
      </w:pPr>
    </w:p>
    <w:p w14:paraId="3161ECE3" w14:textId="77777777" w:rsidR="00F51A83" w:rsidRDefault="00F51A83">
      <w:pPr>
        <w:jc w:val="both"/>
        <w:rPr>
          <w:rFonts w:ascii="Marianne" w:hAnsi="Marianne" w:cs="Arial"/>
          <w:i/>
          <w:sz w:val="18"/>
        </w:rPr>
      </w:pPr>
    </w:p>
    <w:p w14:paraId="14C99F7A" w14:textId="77777777" w:rsidR="00F51A83" w:rsidRDefault="00F51A83">
      <w:pPr>
        <w:jc w:val="both"/>
        <w:rPr>
          <w:rFonts w:ascii="Marianne" w:hAnsi="Marianne" w:cs="Arial"/>
          <w:i/>
          <w:sz w:val="18"/>
        </w:rPr>
      </w:pPr>
    </w:p>
    <w:p w14:paraId="15F7CB16"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885CD1D" w14:textId="77777777" w:rsidR="00F51A83" w:rsidRDefault="00F51A83">
      <w:pPr>
        <w:jc w:val="both"/>
        <w:rPr>
          <w:rFonts w:ascii="Marianne" w:hAnsi="Marianne" w:cs="Arial"/>
          <w:i/>
          <w:sz w:val="18"/>
        </w:rPr>
      </w:pPr>
    </w:p>
    <w:p w14:paraId="401AB6D7" w14:textId="77777777" w:rsidR="00F51A83" w:rsidRDefault="00F51A83">
      <w:pPr>
        <w:jc w:val="both"/>
        <w:rPr>
          <w:rFonts w:ascii="Marianne" w:hAnsi="Marianne" w:cs="Arial"/>
          <w:i/>
          <w:sz w:val="18"/>
        </w:rPr>
      </w:pPr>
    </w:p>
    <w:p w14:paraId="5BE51FC2" w14:textId="77777777" w:rsidR="00F51A83" w:rsidRDefault="00F51A83">
      <w:pPr>
        <w:jc w:val="both"/>
        <w:rPr>
          <w:rFonts w:ascii="Marianne" w:hAnsi="Marianne" w:cs="Arial"/>
          <w:i/>
          <w:sz w:val="18"/>
        </w:rPr>
      </w:pPr>
    </w:p>
    <w:p w14:paraId="00004486" w14:textId="77777777" w:rsidR="00F51A83" w:rsidRDefault="00F51A83">
      <w:pPr>
        <w:jc w:val="both"/>
        <w:rPr>
          <w:rFonts w:ascii="Marianne" w:hAnsi="Marianne" w:cs="Arial"/>
          <w:i/>
          <w:sz w:val="18"/>
        </w:rPr>
      </w:pPr>
    </w:p>
    <w:p w14:paraId="25518380" w14:textId="77777777" w:rsidR="00F51A83" w:rsidRDefault="00F51A83">
      <w:pPr>
        <w:jc w:val="both"/>
        <w:rPr>
          <w:rFonts w:ascii="Marianne" w:hAnsi="Marianne" w:cs="Arial"/>
          <w:i/>
          <w:sz w:val="18"/>
        </w:rPr>
      </w:pPr>
    </w:p>
    <w:p w14:paraId="432E8F88" w14:textId="77777777" w:rsidR="00F51A83" w:rsidRDefault="00F51A83">
      <w:pPr>
        <w:jc w:val="both"/>
        <w:rPr>
          <w:rFonts w:ascii="Marianne" w:hAnsi="Marianne" w:cs="Arial"/>
          <w:i/>
          <w:sz w:val="18"/>
        </w:rPr>
      </w:pPr>
    </w:p>
    <w:p w14:paraId="6C452759" w14:textId="77777777" w:rsidR="00F51A83" w:rsidRDefault="00F51A83">
      <w:pPr>
        <w:jc w:val="both"/>
        <w:rPr>
          <w:rFonts w:ascii="Marianne" w:hAnsi="Marianne" w:cs="Arial"/>
          <w:i/>
          <w:sz w:val="18"/>
        </w:rPr>
      </w:pPr>
    </w:p>
    <w:p w14:paraId="34038475" w14:textId="77777777" w:rsidR="00F51A83" w:rsidRDefault="00F51A83">
      <w:pPr>
        <w:pStyle w:val="En-tte"/>
        <w:tabs>
          <w:tab w:val="clear" w:pos="4536"/>
          <w:tab w:val="clear" w:pos="9072"/>
          <w:tab w:val="left" w:pos="0"/>
          <w:tab w:val="left" w:pos="2160"/>
        </w:tabs>
        <w:jc w:val="both"/>
        <w:rPr>
          <w:rFonts w:ascii="Marianne" w:hAnsi="Marianne" w:cs="Arial"/>
          <w:i/>
          <w:sz w:val="18"/>
        </w:rPr>
      </w:pPr>
    </w:p>
    <w:p w14:paraId="05FD518D"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p>
    <w:p w14:paraId="622E47EA"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489D6F8"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7089E57" w14:textId="77777777" w:rsidR="00F51A83" w:rsidRDefault="00F51A83">
      <w:pPr>
        <w:jc w:val="both"/>
        <w:rPr>
          <w:rFonts w:ascii="Marianne" w:hAnsi="Marianne" w:cs="Arial"/>
          <w:sz w:val="18"/>
        </w:rPr>
      </w:pPr>
    </w:p>
    <w:p w14:paraId="00AF5CEE" w14:textId="77777777"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28CCA76" w14:textId="77777777" w:rsidR="00F51A83" w:rsidRDefault="00F51A83">
      <w:pPr>
        <w:ind w:left="284"/>
        <w:jc w:val="both"/>
        <w:rPr>
          <w:rFonts w:ascii="Marianne" w:hAnsi="Marianne" w:cs="Arial"/>
          <w:sz w:val="16"/>
        </w:rPr>
      </w:pPr>
    </w:p>
    <w:p w14:paraId="4E3FECF4" w14:textId="77777777" w:rsidR="00F51A83" w:rsidRDefault="00F51A83">
      <w:pPr>
        <w:ind w:left="284"/>
        <w:jc w:val="both"/>
        <w:rPr>
          <w:rFonts w:ascii="Marianne" w:hAnsi="Marianne" w:cs="Arial"/>
          <w:sz w:val="16"/>
        </w:rPr>
      </w:pPr>
    </w:p>
    <w:p w14:paraId="05723B04" w14:textId="77777777" w:rsidR="00F51A83" w:rsidRDefault="00F51A83">
      <w:pPr>
        <w:ind w:left="284"/>
        <w:jc w:val="both"/>
        <w:rPr>
          <w:rFonts w:ascii="Marianne" w:hAnsi="Marianne" w:cs="Arial"/>
          <w:sz w:val="16"/>
        </w:rPr>
      </w:pPr>
    </w:p>
    <w:p w14:paraId="0A4EAAEC" w14:textId="77777777"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6FFE87E" w14:textId="77777777" w:rsidR="00F51A83" w:rsidRDefault="00F51A83">
      <w:pPr>
        <w:ind w:left="284"/>
        <w:jc w:val="both"/>
        <w:rPr>
          <w:rFonts w:ascii="Marianne" w:hAnsi="Marianne" w:cs="Arial"/>
          <w:sz w:val="16"/>
        </w:rPr>
      </w:pPr>
    </w:p>
    <w:p w14:paraId="2286EB90" w14:textId="77777777" w:rsidR="00F51A83" w:rsidRDefault="00F51A83">
      <w:pPr>
        <w:ind w:left="284"/>
        <w:jc w:val="both"/>
        <w:rPr>
          <w:rFonts w:ascii="Marianne" w:hAnsi="Marianne" w:cs="Arial"/>
          <w:sz w:val="16"/>
        </w:rPr>
      </w:pPr>
    </w:p>
    <w:p w14:paraId="2D07B939" w14:textId="77777777" w:rsidR="00F51A83" w:rsidRDefault="00F51A83">
      <w:pPr>
        <w:ind w:left="284"/>
        <w:jc w:val="both"/>
        <w:rPr>
          <w:rFonts w:ascii="Marianne" w:hAnsi="Marianne" w:cs="Arial"/>
          <w:sz w:val="16"/>
        </w:rPr>
      </w:pPr>
    </w:p>
    <w:p w14:paraId="1C59853E" w14:textId="77777777" w:rsidR="00F51A83" w:rsidRDefault="00F51A83">
      <w:pPr>
        <w:ind w:left="284"/>
        <w:jc w:val="both"/>
        <w:rPr>
          <w:rFonts w:ascii="Marianne" w:hAnsi="Marianne" w:cs="Arial"/>
          <w:sz w:val="16"/>
        </w:rPr>
      </w:pPr>
    </w:p>
    <w:p w14:paraId="31596494" w14:textId="77777777"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14:paraId="047DB464" w14:textId="77777777">
        <w:trPr>
          <w:trHeight w:val="653"/>
        </w:trPr>
        <w:tc>
          <w:tcPr>
            <w:tcW w:w="9994" w:type="dxa"/>
            <w:shd w:val="clear" w:color="auto" w:fill="465F9D"/>
          </w:tcPr>
          <w:p w14:paraId="4D745F6D"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7E00FF"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2DF917F8"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48195D0F" w14:textId="77777777" w:rsidR="00F51A83" w:rsidRDefault="00F51A83">
      <w:pPr>
        <w:ind w:left="284"/>
        <w:rPr>
          <w:rFonts w:ascii="Marianne" w:hAnsi="Marianne" w:cs="Arial"/>
        </w:rPr>
      </w:pPr>
    </w:p>
    <w:p w14:paraId="1013EBBC" w14:textId="77777777"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7473242" w14:textId="77777777"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14:paraId="0248D4F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15FF933" w14:textId="77777777"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9E7F098"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205D39B"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493B9BA"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14:paraId="1A700420"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3F1DAFCA"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0ED9F7D" w14:textId="77777777" w:rsidR="00F51A83" w:rsidRDefault="00F51A83">
            <w:pPr>
              <w:tabs>
                <w:tab w:val="left" w:pos="864"/>
              </w:tabs>
              <w:snapToGrid w:val="0"/>
              <w:spacing w:before="120" w:after="120"/>
              <w:rPr>
                <w:rFonts w:ascii="Marianne" w:hAnsi="Marianne" w:cs="Arial"/>
                <w:sz w:val="16"/>
                <w:szCs w:val="16"/>
              </w:rPr>
            </w:pPr>
          </w:p>
          <w:p w14:paraId="670C7DB6" w14:textId="77777777"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53FA055" w14:textId="77777777"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4F6C853" w14:textId="77777777" w:rsidR="00F51A83" w:rsidRDefault="00F51A83">
            <w:pPr>
              <w:tabs>
                <w:tab w:val="left" w:pos="864"/>
              </w:tabs>
              <w:snapToGrid w:val="0"/>
              <w:spacing w:before="120" w:after="120"/>
              <w:jc w:val="right"/>
              <w:rPr>
                <w:rFonts w:ascii="Marianne" w:hAnsi="Marianne" w:cs="Arial"/>
                <w:sz w:val="16"/>
                <w:szCs w:val="16"/>
              </w:rPr>
            </w:pPr>
          </w:p>
        </w:tc>
      </w:tr>
      <w:tr w:rsidR="00F51A83" w14:paraId="7B040ED9" w14:textId="77777777">
        <w:trPr>
          <w:trHeight w:val="737"/>
        </w:trPr>
        <w:tc>
          <w:tcPr>
            <w:tcW w:w="2566" w:type="dxa"/>
            <w:tcBorders>
              <w:left w:val="single" w:sz="8" w:space="0" w:color="000000"/>
              <w:bottom w:val="single" w:sz="8" w:space="0" w:color="000000"/>
            </w:tcBorders>
            <w:shd w:val="clear" w:color="auto" w:fill="auto"/>
          </w:tcPr>
          <w:p w14:paraId="565B0FA6"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E742CD7" w14:textId="77777777" w:rsidR="00F51A83" w:rsidRDefault="00F51A83">
            <w:pPr>
              <w:tabs>
                <w:tab w:val="left" w:pos="864"/>
              </w:tabs>
              <w:snapToGrid w:val="0"/>
              <w:spacing w:before="120" w:after="120"/>
              <w:rPr>
                <w:rFonts w:ascii="Marianne" w:hAnsi="Marianne" w:cs="Arial"/>
                <w:sz w:val="16"/>
                <w:szCs w:val="16"/>
              </w:rPr>
            </w:pPr>
          </w:p>
          <w:p w14:paraId="49E936A1"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2E1A884" w14:textId="77777777" w:rsidR="00F51A83" w:rsidRDefault="00F51A83">
            <w:pPr>
              <w:tabs>
                <w:tab w:val="left" w:pos="864"/>
              </w:tabs>
              <w:snapToGrid w:val="0"/>
              <w:spacing w:before="120" w:after="120"/>
              <w:jc w:val="right"/>
              <w:rPr>
                <w:rFonts w:ascii="Marianne" w:hAnsi="Marianne" w:cs="Arial"/>
                <w:sz w:val="16"/>
                <w:szCs w:val="16"/>
              </w:rPr>
            </w:pPr>
          </w:p>
          <w:p w14:paraId="760A8440"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C808337" w14:textId="77777777" w:rsidR="00F51A83" w:rsidRDefault="00F51A83">
            <w:pPr>
              <w:tabs>
                <w:tab w:val="left" w:pos="864"/>
              </w:tabs>
              <w:snapToGrid w:val="0"/>
              <w:spacing w:before="120" w:after="120"/>
              <w:jc w:val="right"/>
              <w:rPr>
                <w:rFonts w:ascii="Marianne" w:hAnsi="Marianne" w:cs="Arial"/>
                <w:sz w:val="16"/>
                <w:szCs w:val="16"/>
              </w:rPr>
            </w:pPr>
          </w:p>
          <w:p w14:paraId="3936811D" w14:textId="77777777"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5BA8873" w14:textId="77777777" w:rsidR="00F51A83" w:rsidRDefault="00F51A83">
      <w:pPr>
        <w:tabs>
          <w:tab w:val="left" w:pos="864"/>
        </w:tabs>
        <w:jc w:val="both"/>
        <w:rPr>
          <w:rFonts w:ascii="Marianne" w:hAnsi="Marianne" w:cs="Arial"/>
        </w:rPr>
      </w:pPr>
    </w:p>
    <w:p w14:paraId="40119A17" w14:textId="77777777"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E5136EC" w14:textId="77777777" w:rsidR="00F51A83" w:rsidRDefault="00F51A83">
      <w:pPr>
        <w:tabs>
          <w:tab w:val="left" w:pos="864"/>
        </w:tabs>
        <w:jc w:val="both"/>
        <w:rPr>
          <w:rFonts w:ascii="Marianne" w:hAnsi="Marianne" w:cs="Arial"/>
        </w:rPr>
      </w:pPr>
    </w:p>
    <w:p w14:paraId="0CB50262" w14:textId="77777777" w:rsidR="00F51A83" w:rsidRDefault="00F51A83">
      <w:pPr>
        <w:tabs>
          <w:tab w:val="left" w:pos="864"/>
        </w:tabs>
        <w:ind w:left="567"/>
        <w:jc w:val="both"/>
        <w:rPr>
          <w:rFonts w:ascii="Marianne" w:hAnsi="Marianne" w:cs="Arial"/>
        </w:rPr>
      </w:pPr>
      <w:r>
        <w:rPr>
          <w:rFonts w:ascii="Marianne" w:hAnsi="Marianne" w:cs="Arial"/>
        </w:rPr>
        <w:t>……./…………./……</w:t>
      </w:r>
    </w:p>
    <w:p w14:paraId="17292CD1" w14:textId="77777777" w:rsidR="00F51A83" w:rsidRDefault="00F51A83">
      <w:pPr>
        <w:tabs>
          <w:tab w:val="left" w:pos="864"/>
        </w:tabs>
        <w:jc w:val="both"/>
        <w:rPr>
          <w:rFonts w:ascii="Marianne" w:hAnsi="Marianne" w:cs="Arial"/>
        </w:rPr>
      </w:pPr>
    </w:p>
    <w:p w14:paraId="21A8FEC8"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B43029D" w14:textId="77777777"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83793"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008C3AB" w14:textId="77777777" w:rsidR="00F51A83" w:rsidRDefault="00F51A83">
      <w:pPr>
        <w:tabs>
          <w:tab w:val="left" w:pos="864"/>
        </w:tabs>
        <w:jc w:val="both"/>
        <w:rPr>
          <w:rFonts w:ascii="Marianne" w:hAnsi="Marianne" w:cs="Arial"/>
        </w:rPr>
      </w:pPr>
    </w:p>
    <w:p w14:paraId="3B47329D"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018C">
        <w:rPr>
          <w:rFonts w:ascii="Marianne" w:hAnsi="Marianne"/>
        </w:rPr>
      </w:r>
      <w:r w:rsidR="001501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56D936B" w14:textId="77777777"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7BD364E"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40D91E49"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46BA917" w14:textId="77777777" w:rsidR="00F51A83" w:rsidRDefault="00F51A83">
      <w:pPr>
        <w:tabs>
          <w:tab w:val="left" w:pos="864"/>
        </w:tabs>
        <w:jc w:val="both"/>
        <w:rPr>
          <w:rFonts w:ascii="Marianne" w:hAnsi="Marianne" w:cs="Arial"/>
        </w:rPr>
      </w:pPr>
    </w:p>
    <w:p w14:paraId="1142B7A4" w14:textId="77777777"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78BD1B7"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9F929BA" w14:textId="77777777" w:rsidR="00F51A83" w:rsidRDefault="00F51A83">
      <w:pPr>
        <w:rPr>
          <w:rFonts w:ascii="Marianne" w:hAnsi="Marianne" w:cs="Arial"/>
          <w:sz w:val="18"/>
        </w:rPr>
      </w:pPr>
    </w:p>
    <w:p w14:paraId="46C2B304" w14:textId="77777777"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65A7041" w14:textId="77777777" w:rsidR="00F51A83" w:rsidRDefault="00F51A83">
      <w:pPr>
        <w:ind w:left="284"/>
        <w:rPr>
          <w:rFonts w:ascii="Marianne" w:hAnsi="Marianne" w:cs="Arial"/>
          <w:sz w:val="16"/>
        </w:rPr>
      </w:pPr>
    </w:p>
    <w:p w14:paraId="4691323F" w14:textId="77777777" w:rsidR="00F51A83" w:rsidRDefault="00F51A83">
      <w:pPr>
        <w:ind w:left="284"/>
        <w:rPr>
          <w:rFonts w:ascii="Marianne" w:hAnsi="Marianne" w:cs="Arial"/>
          <w:sz w:val="16"/>
        </w:rPr>
      </w:pPr>
    </w:p>
    <w:p w14:paraId="4B418369" w14:textId="77777777" w:rsidR="00F51A83" w:rsidRDefault="00F51A83">
      <w:pPr>
        <w:ind w:left="284"/>
        <w:rPr>
          <w:rFonts w:ascii="Marianne" w:hAnsi="Marianne" w:cs="Arial"/>
          <w:sz w:val="16"/>
        </w:rPr>
      </w:pPr>
    </w:p>
    <w:p w14:paraId="2B5B3BE5" w14:textId="77777777"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615977B" w14:textId="77777777" w:rsidR="00F51A83" w:rsidRDefault="00F51A83">
      <w:pPr>
        <w:ind w:left="284"/>
        <w:rPr>
          <w:rFonts w:ascii="Marianne" w:hAnsi="Marianne" w:cs="Arial"/>
        </w:rPr>
      </w:pPr>
    </w:p>
    <w:p w14:paraId="65613AF9" w14:textId="77777777" w:rsidR="00F51A83" w:rsidRDefault="00F51A83">
      <w:pPr>
        <w:ind w:left="284"/>
        <w:rPr>
          <w:rFonts w:ascii="Marianne" w:hAnsi="Marianne" w:cs="Arial"/>
        </w:rPr>
      </w:pPr>
    </w:p>
    <w:p w14:paraId="5E2054DF" w14:textId="77777777" w:rsidR="00F51A83" w:rsidRDefault="00F51A83">
      <w:pPr>
        <w:ind w:left="284"/>
        <w:rPr>
          <w:rFonts w:ascii="Marianne" w:hAnsi="Marianne" w:cs="Arial"/>
        </w:rPr>
      </w:pPr>
    </w:p>
    <w:p w14:paraId="1964D6DD" w14:textId="77777777"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58548B97" w14:textId="77777777">
        <w:tc>
          <w:tcPr>
            <w:tcW w:w="9852" w:type="dxa"/>
            <w:shd w:val="clear" w:color="auto" w:fill="465F9D"/>
          </w:tcPr>
          <w:p w14:paraId="4C93ACAF"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3E7C0DC7"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382950AD"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408DE55"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0346226C"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4A33DE9" w14:textId="77777777" w:rsidR="00F51A83" w:rsidRDefault="00F51A83">
      <w:pPr>
        <w:pStyle w:val="En-tte"/>
        <w:tabs>
          <w:tab w:val="clear" w:pos="4536"/>
          <w:tab w:val="clear" w:pos="9072"/>
          <w:tab w:val="left" w:pos="864"/>
        </w:tabs>
        <w:rPr>
          <w:rFonts w:ascii="Marianne" w:hAnsi="Marianne" w:cs="Arial"/>
        </w:rPr>
      </w:pPr>
    </w:p>
    <w:p w14:paraId="758AE1B8" w14:textId="77777777" w:rsidR="00F51A83" w:rsidRDefault="00F51A83">
      <w:pPr>
        <w:pStyle w:val="En-tte"/>
        <w:tabs>
          <w:tab w:val="clear" w:pos="4536"/>
          <w:tab w:val="clear" w:pos="9072"/>
          <w:tab w:val="left" w:pos="864"/>
        </w:tabs>
        <w:rPr>
          <w:rFonts w:ascii="Marianne" w:hAnsi="Marianne" w:cs="Arial"/>
        </w:rPr>
      </w:pPr>
    </w:p>
    <w:p w14:paraId="6C024B06" w14:textId="77777777" w:rsidR="00F51A83" w:rsidRDefault="00F51A83">
      <w:pPr>
        <w:pStyle w:val="En-tte"/>
        <w:tabs>
          <w:tab w:val="clear" w:pos="4536"/>
          <w:tab w:val="clear" w:pos="9072"/>
          <w:tab w:val="left" w:pos="864"/>
        </w:tabs>
        <w:rPr>
          <w:rFonts w:ascii="Marianne" w:hAnsi="Marianne" w:cs="Arial"/>
        </w:rPr>
      </w:pPr>
    </w:p>
    <w:p w14:paraId="2F0516B3" w14:textId="77777777" w:rsidR="00F51A83" w:rsidRDefault="00F51A83">
      <w:pPr>
        <w:pStyle w:val="En-tte"/>
        <w:tabs>
          <w:tab w:val="clear" w:pos="4536"/>
          <w:tab w:val="clear" w:pos="9072"/>
          <w:tab w:val="left" w:pos="864"/>
        </w:tabs>
        <w:rPr>
          <w:rFonts w:ascii="Marianne" w:hAnsi="Marianne" w:cs="Arial"/>
        </w:rPr>
      </w:pPr>
    </w:p>
    <w:p w14:paraId="71448BB2" w14:textId="77777777" w:rsidR="00F51A83" w:rsidRDefault="00F51A83">
      <w:pPr>
        <w:pStyle w:val="En-tte"/>
        <w:tabs>
          <w:tab w:val="clear" w:pos="4536"/>
          <w:tab w:val="clear" w:pos="9072"/>
          <w:tab w:val="left" w:pos="864"/>
        </w:tabs>
        <w:rPr>
          <w:rFonts w:ascii="Marianne" w:hAnsi="Marianne" w:cs="Arial"/>
        </w:rPr>
      </w:pPr>
    </w:p>
    <w:p w14:paraId="6DB00E1E"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61A88D1" w14:textId="77777777" w:rsidR="00F51A83" w:rsidRDefault="00F51A83">
      <w:pPr>
        <w:pStyle w:val="En-tte"/>
        <w:tabs>
          <w:tab w:val="clear" w:pos="4536"/>
          <w:tab w:val="clear" w:pos="9072"/>
          <w:tab w:val="left" w:pos="864"/>
        </w:tabs>
        <w:rPr>
          <w:rFonts w:ascii="Marianne" w:hAnsi="Marianne" w:cs="Arial"/>
        </w:rPr>
      </w:pPr>
    </w:p>
    <w:p w14:paraId="12FF6D68" w14:textId="77777777"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C14DA16"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6FF7DBE" w14:textId="77777777" w:rsidR="00F51A83" w:rsidRDefault="00F51A83">
      <w:pPr>
        <w:pStyle w:val="En-tte"/>
        <w:tabs>
          <w:tab w:val="left" w:pos="864"/>
        </w:tabs>
        <w:rPr>
          <w:rFonts w:ascii="Marianne" w:hAnsi="Marianne" w:cs="Arial"/>
        </w:rPr>
      </w:pPr>
    </w:p>
    <w:p w14:paraId="4287D6B0" w14:textId="77777777" w:rsidR="00F51A83" w:rsidRDefault="00F51A83">
      <w:pPr>
        <w:ind w:left="284"/>
        <w:rPr>
          <w:rFonts w:ascii="Marianne" w:hAnsi="Marianne" w:cs="Arial"/>
          <w:sz w:val="16"/>
        </w:rPr>
      </w:pPr>
      <w:r>
        <w:rPr>
          <w:rFonts w:ascii="Marianne" w:hAnsi="Marianne" w:cs="Arial"/>
          <w:sz w:val="16"/>
        </w:rPr>
        <w:t>- Adresse internet :</w:t>
      </w:r>
    </w:p>
    <w:p w14:paraId="7043F0BB" w14:textId="77777777" w:rsidR="00F51A83" w:rsidRDefault="00F51A83">
      <w:pPr>
        <w:pStyle w:val="En-tte"/>
        <w:tabs>
          <w:tab w:val="left" w:pos="864"/>
        </w:tabs>
        <w:rPr>
          <w:rFonts w:ascii="Marianne" w:hAnsi="Marianne" w:cs="Arial"/>
        </w:rPr>
      </w:pPr>
    </w:p>
    <w:p w14:paraId="79772B1E" w14:textId="77777777" w:rsidR="00F51A83" w:rsidRDefault="00F51A83">
      <w:pPr>
        <w:pStyle w:val="En-tte"/>
        <w:tabs>
          <w:tab w:val="left" w:pos="864"/>
        </w:tabs>
        <w:rPr>
          <w:rFonts w:ascii="Marianne" w:hAnsi="Marianne" w:cs="Arial"/>
        </w:rPr>
      </w:pPr>
    </w:p>
    <w:p w14:paraId="6BBE2165" w14:textId="77777777" w:rsidR="00F51A83" w:rsidRDefault="00F51A83">
      <w:pPr>
        <w:ind w:left="284"/>
        <w:rPr>
          <w:rFonts w:ascii="Marianne" w:hAnsi="Marianne" w:cs="Arial"/>
          <w:sz w:val="16"/>
        </w:rPr>
      </w:pPr>
      <w:r>
        <w:rPr>
          <w:rFonts w:ascii="Marianne" w:hAnsi="Marianne" w:cs="Arial"/>
          <w:sz w:val="16"/>
        </w:rPr>
        <w:t>- Renseignements nécessaires pour y accéder :</w:t>
      </w:r>
    </w:p>
    <w:p w14:paraId="78141780" w14:textId="77777777" w:rsidR="00F51A83" w:rsidRDefault="00F51A83">
      <w:pPr>
        <w:ind w:left="284"/>
        <w:rPr>
          <w:rFonts w:ascii="Marianne" w:hAnsi="Marianne" w:cs="Arial"/>
          <w:sz w:val="16"/>
        </w:rPr>
      </w:pPr>
    </w:p>
    <w:p w14:paraId="35D6746C" w14:textId="77777777" w:rsidR="00F51A83" w:rsidRDefault="00F51A83">
      <w:pPr>
        <w:ind w:left="284"/>
      </w:pPr>
    </w:p>
    <w:p w14:paraId="7F3D34DD" w14:textId="77777777"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33EBFC92" w14:textId="77777777">
        <w:trPr>
          <w:trHeight w:val="712"/>
        </w:trPr>
        <w:tc>
          <w:tcPr>
            <w:tcW w:w="9710" w:type="dxa"/>
            <w:shd w:val="clear" w:color="auto" w:fill="465F9D"/>
          </w:tcPr>
          <w:p w14:paraId="6A21F61F" w14:textId="77777777"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F4549CC" w14:textId="77777777"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02D125E" w14:textId="77777777"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C267257" w14:textId="77777777" w:rsidR="00F51A83" w:rsidRDefault="00F51A83">
      <w:pPr>
        <w:tabs>
          <w:tab w:val="left" w:pos="576"/>
        </w:tabs>
        <w:rPr>
          <w:rFonts w:ascii="Marianne" w:hAnsi="Marianne" w:cs="Arial"/>
          <w:iCs/>
        </w:rPr>
      </w:pPr>
    </w:p>
    <w:p w14:paraId="69FD7DC5" w14:textId="77777777"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CCEECAC" w14:textId="77777777"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14:paraId="695A50DB" w14:textId="77777777"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14:paraId="6C61B037" w14:textId="77777777">
        <w:trPr>
          <w:trHeight w:val="1200"/>
        </w:trPr>
        <w:tc>
          <w:tcPr>
            <w:tcW w:w="832" w:type="dxa"/>
            <w:tcBorders>
              <w:top w:val="single" w:sz="4" w:space="0" w:color="000000"/>
              <w:left w:val="single" w:sz="4" w:space="0" w:color="000000"/>
              <w:bottom w:val="single" w:sz="4" w:space="0" w:color="000000"/>
            </w:tcBorders>
            <w:vAlign w:val="center"/>
          </w:tcPr>
          <w:p w14:paraId="48DCE19C" w14:textId="77777777" w:rsidR="00F51A83" w:rsidRDefault="00F51A83">
            <w:pPr>
              <w:jc w:val="center"/>
              <w:rPr>
                <w:rFonts w:ascii="Marianne" w:hAnsi="Marianne" w:cs="Arial"/>
                <w:b/>
              </w:rPr>
            </w:pPr>
            <w:r>
              <w:rPr>
                <w:rFonts w:ascii="Marianne" w:hAnsi="Marianne" w:cs="Arial"/>
                <w:b/>
              </w:rPr>
              <w:t>N°</w:t>
            </w:r>
          </w:p>
          <w:p w14:paraId="5CC807C5" w14:textId="77777777" w:rsidR="00F51A83" w:rsidRDefault="00F51A83">
            <w:pPr>
              <w:jc w:val="center"/>
              <w:rPr>
                <w:rFonts w:ascii="Marianne" w:hAnsi="Marianne" w:cs="Arial"/>
                <w:b/>
              </w:rPr>
            </w:pPr>
            <w:proofErr w:type="gramStart"/>
            <w:r>
              <w:rPr>
                <w:rFonts w:ascii="Marianne" w:hAnsi="Marianne" w:cs="Arial"/>
                <w:b/>
              </w:rPr>
              <w:t>du</w:t>
            </w:r>
            <w:proofErr w:type="gramEnd"/>
          </w:p>
          <w:p w14:paraId="00DEF234" w14:textId="77777777"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FE5C02" w14:textId="77777777"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C6529" w14:textId="77777777"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14:paraId="5145F872" w14:textId="77777777">
        <w:trPr>
          <w:trHeight w:val="1021"/>
        </w:trPr>
        <w:tc>
          <w:tcPr>
            <w:tcW w:w="832" w:type="dxa"/>
            <w:tcBorders>
              <w:top w:val="single" w:sz="4" w:space="0" w:color="000000"/>
              <w:left w:val="single" w:sz="4" w:space="0" w:color="000000"/>
            </w:tcBorders>
            <w:shd w:val="clear" w:color="auto" w:fill="B4C6E7"/>
          </w:tcPr>
          <w:p w14:paraId="7AB21228" w14:textId="77777777"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1C6F8331" w14:textId="77777777"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D08AF9C" w14:textId="77777777" w:rsidR="00F51A83" w:rsidRDefault="00F51A83">
            <w:pPr>
              <w:snapToGrid w:val="0"/>
              <w:jc w:val="both"/>
              <w:rPr>
                <w:rFonts w:ascii="Marianne" w:hAnsi="Marianne" w:cs="Arial"/>
              </w:rPr>
            </w:pPr>
          </w:p>
        </w:tc>
      </w:tr>
      <w:tr w:rsidR="00F51A83" w14:paraId="1FE2DA15" w14:textId="77777777">
        <w:trPr>
          <w:trHeight w:val="1021"/>
        </w:trPr>
        <w:tc>
          <w:tcPr>
            <w:tcW w:w="832" w:type="dxa"/>
            <w:tcBorders>
              <w:left w:val="single" w:sz="4" w:space="0" w:color="000000"/>
            </w:tcBorders>
          </w:tcPr>
          <w:p w14:paraId="04590229"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65B4A314"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DE11B58" w14:textId="77777777" w:rsidR="00F51A83" w:rsidRDefault="00F51A83">
            <w:pPr>
              <w:snapToGrid w:val="0"/>
              <w:jc w:val="both"/>
              <w:rPr>
                <w:rFonts w:ascii="Marianne" w:hAnsi="Marianne" w:cs="Arial"/>
              </w:rPr>
            </w:pPr>
          </w:p>
        </w:tc>
      </w:tr>
      <w:tr w:rsidR="00F51A83" w14:paraId="47D0E60B" w14:textId="77777777">
        <w:trPr>
          <w:trHeight w:val="1021"/>
        </w:trPr>
        <w:tc>
          <w:tcPr>
            <w:tcW w:w="832" w:type="dxa"/>
            <w:tcBorders>
              <w:left w:val="single" w:sz="4" w:space="0" w:color="000000"/>
            </w:tcBorders>
            <w:shd w:val="clear" w:color="auto" w:fill="B4C6E7"/>
          </w:tcPr>
          <w:p w14:paraId="5CD52CAC"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791FA28A"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DAB8317" w14:textId="77777777" w:rsidR="00F51A83" w:rsidRDefault="00F51A83">
            <w:pPr>
              <w:snapToGrid w:val="0"/>
              <w:jc w:val="both"/>
              <w:rPr>
                <w:rFonts w:ascii="Marianne" w:hAnsi="Marianne" w:cs="Arial"/>
              </w:rPr>
            </w:pPr>
          </w:p>
        </w:tc>
      </w:tr>
      <w:tr w:rsidR="00F51A83" w14:paraId="7866E089" w14:textId="77777777">
        <w:trPr>
          <w:trHeight w:val="1021"/>
        </w:trPr>
        <w:tc>
          <w:tcPr>
            <w:tcW w:w="832" w:type="dxa"/>
            <w:tcBorders>
              <w:left w:val="single" w:sz="4" w:space="0" w:color="000000"/>
            </w:tcBorders>
          </w:tcPr>
          <w:p w14:paraId="341601EC"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4B5490FA"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64AA349" w14:textId="77777777" w:rsidR="00F51A83" w:rsidRDefault="00F51A83">
            <w:pPr>
              <w:snapToGrid w:val="0"/>
              <w:jc w:val="both"/>
              <w:rPr>
                <w:rFonts w:ascii="Marianne" w:hAnsi="Marianne" w:cs="Arial"/>
              </w:rPr>
            </w:pPr>
          </w:p>
        </w:tc>
      </w:tr>
      <w:tr w:rsidR="00F51A83" w14:paraId="0047F331" w14:textId="77777777">
        <w:trPr>
          <w:trHeight w:val="1021"/>
        </w:trPr>
        <w:tc>
          <w:tcPr>
            <w:tcW w:w="832" w:type="dxa"/>
            <w:tcBorders>
              <w:left w:val="single" w:sz="4" w:space="0" w:color="000000"/>
            </w:tcBorders>
            <w:shd w:val="clear" w:color="auto" w:fill="B4C6E7"/>
          </w:tcPr>
          <w:p w14:paraId="1DC0F0BE"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0DE05E00"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382E995" w14:textId="77777777" w:rsidR="00F51A83" w:rsidRDefault="00F51A83">
            <w:pPr>
              <w:snapToGrid w:val="0"/>
              <w:jc w:val="both"/>
              <w:rPr>
                <w:rFonts w:ascii="Marianne" w:hAnsi="Marianne" w:cs="Arial"/>
              </w:rPr>
            </w:pPr>
          </w:p>
        </w:tc>
      </w:tr>
      <w:tr w:rsidR="00F51A83" w14:paraId="03774B36" w14:textId="77777777">
        <w:trPr>
          <w:trHeight w:val="1021"/>
        </w:trPr>
        <w:tc>
          <w:tcPr>
            <w:tcW w:w="832" w:type="dxa"/>
            <w:tcBorders>
              <w:left w:val="single" w:sz="4" w:space="0" w:color="000000"/>
            </w:tcBorders>
          </w:tcPr>
          <w:p w14:paraId="63494E3B"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0E4B0674"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F4349E8" w14:textId="77777777" w:rsidR="00F51A83" w:rsidRDefault="00F51A83">
            <w:pPr>
              <w:snapToGrid w:val="0"/>
              <w:jc w:val="both"/>
              <w:rPr>
                <w:rFonts w:ascii="Marianne" w:hAnsi="Marianne" w:cs="Arial"/>
              </w:rPr>
            </w:pPr>
          </w:p>
        </w:tc>
      </w:tr>
      <w:tr w:rsidR="00F51A83" w14:paraId="1FD42AD4" w14:textId="77777777">
        <w:trPr>
          <w:trHeight w:val="1021"/>
        </w:trPr>
        <w:tc>
          <w:tcPr>
            <w:tcW w:w="832" w:type="dxa"/>
            <w:tcBorders>
              <w:left w:val="single" w:sz="4" w:space="0" w:color="000000"/>
            </w:tcBorders>
            <w:shd w:val="clear" w:color="auto" w:fill="B4C6E7"/>
          </w:tcPr>
          <w:p w14:paraId="128D08E6"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479B0E76"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2869378" w14:textId="77777777" w:rsidR="00F51A83" w:rsidRDefault="00F51A83">
            <w:pPr>
              <w:snapToGrid w:val="0"/>
              <w:jc w:val="both"/>
              <w:rPr>
                <w:rFonts w:ascii="Marianne" w:hAnsi="Marianne" w:cs="Arial"/>
              </w:rPr>
            </w:pPr>
          </w:p>
        </w:tc>
      </w:tr>
      <w:tr w:rsidR="00F51A83" w14:paraId="18A49A9C" w14:textId="77777777">
        <w:trPr>
          <w:trHeight w:val="1021"/>
        </w:trPr>
        <w:tc>
          <w:tcPr>
            <w:tcW w:w="832" w:type="dxa"/>
            <w:tcBorders>
              <w:left w:val="single" w:sz="4" w:space="0" w:color="000000"/>
            </w:tcBorders>
          </w:tcPr>
          <w:p w14:paraId="297BBE64"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0B43BEB9"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0F8821E" w14:textId="77777777" w:rsidR="00F51A83" w:rsidRDefault="00F51A83">
            <w:pPr>
              <w:snapToGrid w:val="0"/>
              <w:jc w:val="both"/>
              <w:rPr>
                <w:rFonts w:ascii="Marianne" w:hAnsi="Marianne" w:cs="Arial"/>
              </w:rPr>
            </w:pPr>
          </w:p>
        </w:tc>
      </w:tr>
      <w:tr w:rsidR="00F51A83" w14:paraId="1BD83B7D" w14:textId="77777777">
        <w:trPr>
          <w:trHeight w:val="1021"/>
        </w:trPr>
        <w:tc>
          <w:tcPr>
            <w:tcW w:w="832" w:type="dxa"/>
            <w:tcBorders>
              <w:left w:val="single" w:sz="4" w:space="0" w:color="000000"/>
              <w:bottom w:val="single" w:sz="4" w:space="0" w:color="000000"/>
            </w:tcBorders>
            <w:shd w:val="clear" w:color="auto" w:fill="B4C6E7"/>
          </w:tcPr>
          <w:p w14:paraId="7DCC00C0" w14:textId="77777777"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645BACA" w14:textId="77777777"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C1BA6BC" w14:textId="77777777" w:rsidR="00F51A83" w:rsidRDefault="00F51A83">
            <w:pPr>
              <w:snapToGrid w:val="0"/>
              <w:jc w:val="both"/>
              <w:rPr>
                <w:rFonts w:ascii="Marianne" w:hAnsi="Marianne" w:cs="Arial"/>
              </w:rPr>
            </w:pPr>
          </w:p>
        </w:tc>
      </w:tr>
    </w:tbl>
    <w:p w14:paraId="516EDEEF" w14:textId="77777777" w:rsidR="00F51A83" w:rsidRDefault="00F51A83">
      <w:pPr>
        <w:pStyle w:val="En-tte"/>
        <w:tabs>
          <w:tab w:val="clear" w:pos="4536"/>
          <w:tab w:val="clear" w:pos="9072"/>
          <w:tab w:val="left" w:pos="864"/>
        </w:tabs>
        <w:rPr>
          <w:rFonts w:ascii="Marianne" w:hAnsi="Marianne" w:cs="Arial"/>
          <w:sz w:val="18"/>
          <w:szCs w:val="18"/>
        </w:rPr>
      </w:pPr>
    </w:p>
    <w:p w14:paraId="256B5D54" w14:textId="77777777" w:rsidR="00F51A83" w:rsidRDefault="00F51A83">
      <w:pPr>
        <w:pStyle w:val="En-tte"/>
        <w:tabs>
          <w:tab w:val="clear" w:pos="4536"/>
          <w:tab w:val="clear" w:pos="9072"/>
          <w:tab w:val="left" w:pos="864"/>
        </w:tabs>
        <w:rPr>
          <w:rFonts w:ascii="Marianne" w:hAnsi="Marianne" w:cs="Arial"/>
          <w:sz w:val="18"/>
          <w:szCs w:val="18"/>
        </w:rPr>
      </w:pPr>
    </w:p>
    <w:p w14:paraId="22E82593" w14:textId="77777777"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09C99131" w14:textId="77777777">
        <w:trPr>
          <w:trHeight w:val="407"/>
        </w:trPr>
        <w:tc>
          <w:tcPr>
            <w:tcW w:w="9852" w:type="dxa"/>
            <w:shd w:val="clear" w:color="auto" w:fill="465F9D"/>
          </w:tcPr>
          <w:p w14:paraId="3EF64BDF" w14:textId="77777777"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4D3BCDA" w14:textId="77777777" w:rsidR="00F51A83" w:rsidRDefault="00F51A83">
      <w:pPr>
        <w:tabs>
          <w:tab w:val="left" w:pos="426"/>
        </w:tabs>
        <w:jc w:val="both"/>
        <w:rPr>
          <w:rFonts w:ascii="Marianne" w:hAnsi="Marianne" w:cs="Arial"/>
          <w:spacing w:val="-10"/>
        </w:rPr>
      </w:pPr>
    </w:p>
    <w:p w14:paraId="1A00A594" w14:textId="77777777"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5DCE2F4" w14:textId="77777777" w:rsidR="00F51A83" w:rsidRDefault="00F51A83">
      <w:pPr>
        <w:tabs>
          <w:tab w:val="left" w:pos="426"/>
        </w:tabs>
        <w:jc w:val="both"/>
        <w:rPr>
          <w:rFonts w:ascii="Marianne" w:hAnsi="Marianne" w:cs="Arial"/>
          <w:spacing w:val="-10"/>
        </w:rPr>
      </w:pPr>
    </w:p>
    <w:p w14:paraId="25FB695C" w14:textId="77777777" w:rsidR="00F51A83" w:rsidRDefault="00F51A83">
      <w:pPr>
        <w:tabs>
          <w:tab w:val="left" w:pos="426"/>
        </w:tabs>
        <w:jc w:val="both"/>
        <w:rPr>
          <w:rFonts w:ascii="Marianne" w:hAnsi="Marianne" w:cs="Arial"/>
          <w:spacing w:val="-10"/>
        </w:rPr>
      </w:pPr>
    </w:p>
    <w:p w14:paraId="3905A32C" w14:textId="77777777" w:rsidR="00F51A83" w:rsidRDefault="00F51A83">
      <w:pPr>
        <w:tabs>
          <w:tab w:val="left" w:pos="426"/>
        </w:tabs>
        <w:jc w:val="both"/>
        <w:rPr>
          <w:rFonts w:ascii="Marianne" w:hAnsi="Marianne" w:cs="Arial"/>
          <w:spacing w:val="-10"/>
        </w:rPr>
      </w:pPr>
    </w:p>
    <w:p w14:paraId="2851A408" w14:textId="77777777" w:rsidR="00F51A83" w:rsidRDefault="00F51A83">
      <w:pPr>
        <w:tabs>
          <w:tab w:val="left" w:pos="426"/>
        </w:tabs>
        <w:jc w:val="both"/>
        <w:rPr>
          <w:rFonts w:ascii="Marianne" w:hAnsi="Marianne" w:cs="Arial"/>
          <w:spacing w:val="-10"/>
        </w:rPr>
      </w:pPr>
    </w:p>
    <w:p w14:paraId="5F0E8099" w14:textId="77777777" w:rsidR="00F51A83" w:rsidRDefault="00F51A83">
      <w:pPr>
        <w:tabs>
          <w:tab w:val="left" w:pos="426"/>
        </w:tabs>
        <w:jc w:val="both"/>
        <w:rPr>
          <w:rFonts w:ascii="Marianne" w:hAnsi="Marianne" w:cs="Arial"/>
          <w:spacing w:val="-10"/>
        </w:rPr>
      </w:pPr>
    </w:p>
    <w:p w14:paraId="4A68688A" w14:textId="77777777" w:rsidR="00F51A83" w:rsidRDefault="00F51A83">
      <w:pPr>
        <w:tabs>
          <w:tab w:val="left" w:pos="426"/>
        </w:tabs>
        <w:jc w:val="both"/>
        <w:rPr>
          <w:rFonts w:ascii="Marianne" w:hAnsi="Marianne" w:cs="Arial"/>
          <w:spacing w:val="-10"/>
        </w:rPr>
      </w:pPr>
    </w:p>
    <w:p w14:paraId="227F52BF" w14:textId="77777777" w:rsidR="00F51A83" w:rsidRDefault="00F51A83">
      <w:pPr>
        <w:tabs>
          <w:tab w:val="left" w:pos="426"/>
        </w:tabs>
        <w:jc w:val="both"/>
        <w:rPr>
          <w:rFonts w:ascii="Marianne" w:hAnsi="Marianne" w:cs="Arial"/>
          <w:spacing w:val="-10"/>
        </w:rPr>
      </w:pPr>
    </w:p>
    <w:p w14:paraId="09963059" w14:textId="77777777" w:rsidR="00F51A83" w:rsidRDefault="00F51A83">
      <w:pPr>
        <w:tabs>
          <w:tab w:val="left" w:pos="426"/>
        </w:tabs>
        <w:jc w:val="both"/>
        <w:rPr>
          <w:rFonts w:ascii="Marianne" w:hAnsi="Marianne" w:cs="Arial"/>
          <w:spacing w:val="-10"/>
        </w:rPr>
      </w:pPr>
    </w:p>
    <w:p w14:paraId="61C97A55" w14:textId="77777777" w:rsidR="00F51A83" w:rsidRDefault="00F51A83">
      <w:pPr>
        <w:tabs>
          <w:tab w:val="left" w:pos="426"/>
        </w:tabs>
        <w:jc w:val="both"/>
        <w:rPr>
          <w:rFonts w:ascii="Marianne" w:hAnsi="Marianne" w:cs="Arial"/>
          <w:spacing w:val="-10"/>
        </w:rPr>
      </w:pPr>
    </w:p>
    <w:p w14:paraId="0966EAF8" w14:textId="77777777" w:rsidR="00F51A83" w:rsidRDefault="00F51A83">
      <w:pPr>
        <w:tabs>
          <w:tab w:val="left" w:pos="426"/>
        </w:tabs>
        <w:jc w:val="both"/>
        <w:rPr>
          <w:rFonts w:ascii="Marianne" w:hAnsi="Marianne" w:cs="Arial"/>
          <w:spacing w:val="-10"/>
        </w:rPr>
      </w:pPr>
    </w:p>
    <w:p w14:paraId="4C50E8A3" w14:textId="77777777"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6F98610" w14:textId="77777777" w:rsidR="00F51A83" w:rsidRDefault="00F51A83">
      <w:pPr>
        <w:tabs>
          <w:tab w:val="left" w:pos="426"/>
        </w:tabs>
        <w:jc w:val="both"/>
        <w:rPr>
          <w:rFonts w:ascii="Marianne" w:hAnsi="Marianne" w:cs="Arial"/>
          <w:spacing w:val="-10"/>
          <w:sz w:val="22"/>
          <w:szCs w:val="22"/>
        </w:rPr>
      </w:pPr>
    </w:p>
    <w:p w14:paraId="3D98ED47" w14:textId="77777777" w:rsidR="00F51A83" w:rsidRDefault="00F51A83">
      <w:pPr>
        <w:tabs>
          <w:tab w:val="left" w:pos="426"/>
        </w:tabs>
        <w:jc w:val="both"/>
        <w:rPr>
          <w:rFonts w:ascii="Marianne" w:hAnsi="Marianne" w:cs="Arial"/>
          <w:spacing w:val="-10"/>
          <w:sz w:val="22"/>
          <w:szCs w:val="22"/>
        </w:rPr>
      </w:pPr>
    </w:p>
    <w:p w14:paraId="2ED391FD" w14:textId="77777777" w:rsidR="00F51A83" w:rsidRDefault="00F51A83">
      <w:pPr>
        <w:tabs>
          <w:tab w:val="left" w:pos="426"/>
        </w:tabs>
        <w:jc w:val="both"/>
        <w:rPr>
          <w:rFonts w:ascii="Marianne" w:hAnsi="Marianne" w:cs="Arial"/>
          <w:spacing w:val="-10"/>
          <w:sz w:val="22"/>
          <w:szCs w:val="22"/>
        </w:rPr>
      </w:pPr>
    </w:p>
    <w:p w14:paraId="05945E8C" w14:textId="77777777" w:rsidR="00F51A83" w:rsidRDefault="00F51A83">
      <w:pPr>
        <w:tabs>
          <w:tab w:val="left" w:pos="426"/>
        </w:tabs>
        <w:jc w:val="both"/>
        <w:rPr>
          <w:rFonts w:ascii="Marianne" w:hAnsi="Marianne" w:cs="Arial"/>
          <w:spacing w:val="-10"/>
          <w:sz w:val="22"/>
          <w:szCs w:val="22"/>
        </w:rPr>
      </w:pPr>
    </w:p>
    <w:p w14:paraId="27FBC6DA" w14:textId="77777777" w:rsidR="00F51A83" w:rsidRDefault="00F51A83">
      <w:pPr>
        <w:tabs>
          <w:tab w:val="left" w:pos="426"/>
        </w:tabs>
        <w:jc w:val="both"/>
        <w:rPr>
          <w:rFonts w:ascii="Marianne" w:hAnsi="Marianne" w:cs="Arial"/>
          <w:spacing w:val="-10"/>
          <w:sz w:val="22"/>
          <w:szCs w:val="22"/>
        </w:rPr>
      </w:pPr>
    </w:p>
    <w:p w14:paraId="01085032" w14:textId="77777777" w:rsidR="00F51A83" w:rsidRDefault="00F51A83">
      <w:pPr>
        <w:tabs>
          <w:tab w:val="left" w:pos="426"/>
        </w:tabs>
        <w:jc w:val="both"/>
        <w:rPr>
          <w:rFonts w:ascii="Marianne" w:hAnsi="Marianne" w:cs="Arial"/>
          <w:spacing w:val="-10"/>
          <w:sz w:val="22"/>
          <w:szCs w:val="22"/>
        </w:rPr>
      </w:pPr>
    </w:p>
    <w:p w14:paraId="36F94E14" w14:textId="77777777" w:rsidR="00F51A83" w:rsidRDefault="00F51A83">
      <w:pPr>
        <w:tabs>
          <w:tab w:val="left" w:pos="426"/>
        </w:tabs>
        <w:jc w:val="both"/>
        <w:rPr>
          <w:rFonts w:ascii="Marianne" w:hAnsi="Marianne" w:cs="Arial"/>
          <w:spacing w:val="-10"/>
          <w:sz w:val="22"/>
          <w:szCs w:val="22"/>
        </w:rPr>
      </w:pPr>
    </w:p>
    <w:p w14:paraId="15352CC9" w14:textId="77777777" w:rsidR="00F51A83" w:rsidRDefault="00F51A83">
      <w:pPr>
        <w:tabs>
          <w:tab w:val="left" w:pos="426"/>
        </w:tabs>
        <w:jc w:val="both"/>
        <w:rPr>
          <w:rFonts w:ascii="Marianne" w:hAnsi="Marianne" w:cs="Arial"/>
          <w:spacing w:val="-10"/>
          <w:sz w:val="22"/>
          <w:szCs w:val="22"/>
        </w:rPr>
      </w:pPr>
    </w:p>
    <w:p w14:paraId="3403DFF4" w14:textId="77777777" w:rsidR="00F51A83" w:rsidRDefault="00F51A83">
      <w:pPr>
        <w:tabs>
          <w:tab w:val="left" w:pos="426"/>
        </w:tabs>
        <w:jc w:val="both"/>
        <w:rPr>
          <w:rFonts w:ascii="Marianne" w:hAnsi="Marianne" w:cs="Arial"/>
          <w:spacing w:val="-10"/>
          <w:sz w:val="22"/>
          <w:szCs w:val="22"/>
        </w:rPr>
      </w:pPr>
    </w:p>
    <w:p w14:paraId="13B371AE" w14:textId="77777777" w:rsidR="00F51A83" w:rsidRDefault="00F51A83">
      <w:pPr>
        <w:tabs>
          <w:tab w:val="left" w:pos="426"/>
        </w:tabs>
        <w:jc w:val="both"/>
        <w:rPr>
          <w:rFonts w:ascii="Marianne" w:hAnsi="Marianne" w:cs="Arial"/>
          <w:spacing w:val="-10"/>
          <w:sz w:val="22"/>
          <w:szCs w:val="22"/>
        </w:rPr>
      </w:pPr>
    </w:p>
    <w:p w14:paraId="661CD21C" w14:textId="77777777" w:rsidR="00F51A83" w:rsidRDefault="00F51A83">
      <w:pPr>
        <w:tabs>
          <w:tab w:val="left" w:pos="426"/>
        </w:tabs>
        <w:jc w:val="both"/>
        <w:rPr>
          <w:rFonts w:ascii="Marianne" w:hAnsi="Marianne" w:cs="Arial"/>
          <w:spacing w:val="-10"/>
          <w:sz w:val="22"/>
          <w:szCs w:val="22"/>
        </w:rPr>
      </w:pPr>
    </w:p>
    <w:p w14:paraId="7AB57B52" w14:textId="77777777" w:rsidR="00F51A83" w:rsidRDefault="00F51A83">
      <w:pPr>
        <w:tabs>
          <w:tab w:val="left" w:pos="426"/>
        </w:tabs>
        <w:jc w:val="both"/>
        <w:rPr>
          <w:rFonts w:ascii="Marianne" w:hAnsi="Marianne" w:cs="Arial"/>
          <w:spacing w:val="-10"/>
          <w:sz w:val="22"/>
          <w:szCs w:val="22"/>
        </w:rPr>
      </w:pPr>
    </w:p>
    <w:p w14:paraId="1F49025C" w14:textId="77777777" w:rsidR="00F51A83" w:rsidRDefault="00F51A83">
      <w:pPr>
        <w:tabs>
          <w:tab w:val="left" w:pos="426"/>
        </w:tabs>
        <w:jc w:val="both"/>
        <w:rPr>
          <w:rFonts w:ascii="Marianne" w:hAnsi="Marianne" w:cs="Arial"/>
          <w:spacing w:val="-10"/>
          <w:sz w:val="22"/>
          <w:szCs w:val="22"/>
        </w:rPr>
      </w:pPr>
    </w:p>
    <w:p w14:paraId="4EEC49C7" w14:textId="77777777" w:rsidR="00F51A83" w:rsidRDefault="00F51A83">
      <w:pPr>
        <w:tabs>
          <w:tab w:val="left" w:pos="426"/>
        </w:tabs>
        <w:jc w:val="both"/>
        <w:rPr>
          <w:rFonts w:ascii="Marianne" w:hAnsi="Marianne" w:cs="Arial"/>
          <w:spacing w:val="-10"/>
          <w:sz w:val="22"/>
          <w:szCs w:val="22"/>
        </w:rPr>
      </w:pPr>
    </w:p>
    <w:p w14:paraId="59D746A3" w14:textId="77777777" w:rsidR="00F51A83" w:rsidRDefault="00F51A83">
      <w:pPr>
        <w:tabs>
          <w:tab w:val="left" w:pos="426"/>
        </w:tabs>
        <w:jc w:val="both"/>
        <w:rPr>
          <w:rFonts w:ascii="Marianne" w:hAnsi="Marianne" w:cs="Arial"/>
          <w:spacing w:val="-10"/>
          <w:sz w:val="22"/>
          <w:szCs w:val="22"/>
        </w:rPr>
      </w:pPr>
    </w:p>
    <w:p w14:paraId="32BDB1E8" w14:textId="77777777" w:rsidR="00F51A83" w:rsidRDefault="00F51A83">
      <w:pPr>
        <w:tabs>
          <w:tab w:val="left" w:pos="426"/>
        </w:tabs>
        <w:jc w:val="both"/>
        <w:rPr>
          <w:rFonts w:ascii="Marianne" w:hAnsi="Marianne" w:cs="Arial"/>
          <w:spacing w:val="-10"/>
          <w:sz w:val="22"/>
          <w:szCs w:val="22"/>
        </w:rPr>
      </w:pPr>
    </w:p>
    <w:p w14:paraId="325EF131" w14:textId="77777777"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6AAF8" w14:textId="77777777" w:rsidR="00266638" w:rsidRDefault="00266638">
      <w:r>
        <w:separator/>
      </w:r>
    </w:p>
  </w:endnote>
  <w:endnote w:type="continuationSeparator" w:id="0">
    <w:p w14:paraId="2CD9FEAD" w14:textId="77777777"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14:paraId="7C3A7AEA" w14:textId="77777777">
      <w:trPr>
        <w:tblHeader/>
      </w:trPr>
      <w:tc>
        <w:tcPr>
          <w:tcW w:w="3513" w:type="dxa"/>
          <w:shd w:val="clear" w:color="auto" w:fill="66CCFF"/>
        </w:tcPr>
        <w:p w14:paraId="618C41E9" w14:textId="77777777"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CC9823A" w14:textId="5DC4151D" w:rsidR="00F51A83" w:rsidRPr="00C244F9" w:rsidRDefault="0015018C" w:rsidP="00C244F9">
          <w:pPr>
            <w:shd w:val="clear" w:color="auto" w:fill="66CCFF"/>
            <w:snapToGrid w:val="0"/>
            <w:jc w:val="center"/>
            <w:rPr>
              <w:rFonts w:ascii="Marianne" w:hAnsi="Marianne" w:cs="Arial"/>
              <w:b/>
              <w:i/>
              <w:iCs/>
            </w:rPr>
          </w:pPr>
          <w:r w:rsidRPr="0015018C">
            <w:rPr>
              <w:rFonts w:ascii="Marianne" w:hAnsi="Marianne" w:cs="Arial"/>
              <w:b/>
              <w:i/>
              <w:iCs/>
            </w:rPr>
            <w:t>202509100942</w:t>
          </w:r>
        </w:p>
      </w:tc>
      <w:tc>
        <w:tcPr>
          <w:tcW w:w="900" w:type="dxa"/>
          <w:shd w:val="clear" w:color="auto" w:fill="66CCFF"/>
        </w:tcPr>
        <w:p w14:paraId="3995CB34" w14:textId="77777777"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A16574" w14:textId="77777777"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44BDEBA2" w14:textId="77777777"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5056D2F" w14:textId="77777777"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6A8A50DA" w14:textId="77777777"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9B31" w14:textId="77777777" w:rsidR="00266638" w:rsidRDefault="00266638">
      <w:r>
        <w:separator/>
      </w:r>
    </w:p>
  </w:footnote>
  <w:footnote w:type="continuationSeparator" w:id="0">
    <w:p w14:paraId="7717065B" w14:textId="77777777" w:rsidR="00266638" w:rsidRDefault="00266638">
      <w:r>
        <w:continuationSeparator/>
      </w:r>
    </w:p>
  </w:footnote>
  <w:footnote w:id="1">
    <w:p w14:paraId="0A696DC3" w14:textId="77777777"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9A48ACA"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6D1CA9"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F1387D" w14:textId="77777777"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25871308">
    <w:abstractNumId w:val="0"/>
  </w:num>
  <w:num w:numId="2" w16cid:durableId="2032759501">
    <w:abstractNumId w:val="1"/>
  </w:num>
  <w:num w:numId="3" w16cid:durableId="840243446">
    <w:abstractNumId w:val="2"/>
  </w:num>
  <w:num w:numId="4" w16cid:durableId="1028288788">
    <w:abstractNumId w:val="0"/>
  </w:num>
  <w:num w:numId="5" w16cid:durableId="257099393">
    <w:abstractNumId w:val="3"/>
  </w:num>
  <w:num w:numId="6" w16cid:durableId="504781053">
    <w:abstractNumId w:val="5"/>
  </w:num>
  <w:num w:numId="7" w16cid:durableId="1567569251">
    <w:abstractNumId w:val="9"/>
  </w:num>
  <w:num w:numId="8" w16cid:durableId="1256666756">
    <w:abstractNumId w:val="7"/>
  </w:num>
  <w:num w:numId="9" w16cid:durableId="1637567641">
    <w:abstractNumId w:val="6"/>
  </w:num>
  <w:num w:numId="10" w16cid:durableId="653491702">
    <w:abstractNumId w:val="3"/>
  </w:num>
  <w:num w:numId="11" w16cid:durableId="552691026">
    <w:abstractNumId w:val="4"/>
  </w:num>
  <w:num w:numId="12" w16cid:durableId="15686882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5018C"/>
    <w:rsid w:val="002475F9"/>
    <w:rsid w:val="00266638"/>
    <w:rsid w:val="002C0A25"/>
    <w:rsid w:val="00314B72"/>
    <w:rsid w:val="003E5660"/>
    <w:rsid w:val="004246A7"/>
    <w:rsid w:val="004B3694"/>
    <w:rsid w:val="006116FD"/>
    <w:rsid w:val="00631B2B"/>
    <w:rsid w:val="006A13A6"/>
    <w:rsid w:val="00777C4C"/>
    <w:rsid w:val="008F3370"/>
    <w:rsid w:val="009F2515"/>
    <w:rsid w:val="00AD5786"/>
    <w:rsid w:val="00B26BEC"/>
    <w:rsid w:val="00C244F9"/>
    <w:rsid w:val="00C81571"/>
    <w:rsid w:val="00C84195"/>
    <w:rsid w:val="00F0415A"/>
    <w:rsid w:val="00F51A83"/>
    <w:rsid w:val="00F96C91"/>
    <w:rsid w:val="00FA2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7EEC55E"/>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15018C"/>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15018C"/>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autoRedefine/>
    <w:rsid w:val="006A13A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Titre6Car">
    <w:name w:val="Titre 6 Car"/>
    <w:basedOn w:val="Policepardfaut"/>
    <w:link w:val="Titre6"/>
    <w:rsid w:val="0015018C"/>
    <w:rPr>
      <w:rFonts w:ascii="Arial" w:hAnsi="Arial" w:cs="Arial"/>
      <w:b/>
      <w:bCs/>
      <w:sz w:val="16"/>
      <w:szCs w:val="16"/>
      <w:lang w:eastAsia="zh-CN"/>
    </w:rPr>
  </w:style>
  <w:style w:type="character" w:customStyle="1" w:styleId="Titre7Car">
    <w:name w:val="Titre 7 Car"/>
    <w:basedOn w:val="Policepardfaut"/>
    <w:link w:val="Titre7"/>
    <w:rsid w:val="0015018C"/>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16164101">
      <w:bodyDiv w:val="1"/>
      <w:marLeft w:val="0"/>
      <w:marRight w:val="0"/>
      <w:marTop w:val="0"/>
      <w:marBottom w:val="0"/>
      <w:divBdr>
        <w:top w:val="none" w:sz="0" w:space="0" w:color="auto"/>
        <w:left w:val="none" w:sz="0" w:space="0" w:color="auto"/>
        <w:bottom w:val="none" w:sz="0" w:space="0" w:color="auto"/>
        <w:right w:val="none" w:sz="0" w:space="0" w:color="auto"/>
      </w:divBdr>
    </w:div>
    <w:div w:id="1762793291">
      <w:bodyDiv w:val="1"/>
      <w:marLeft w:val="0"/>
      <w:marRight w:val="0"/>
      <w:marTop w:val="0"/>
      <w:marBottom w:val="0"/>
      <w:divBdr>
        <w:top w:val="none" w:sz="0" w:space="0" w:color="auto"/>
        <w:left w:val="none" w:sz="0" w:space="0" w:color="auto"/>
        <w:bottom w:val="none" w:sz="0" w:space="0" w:color="auto"/>
        <w:right w:val="none" w:sz="0" w:space="0" w:color="auto"/>
      </w:divBdr>
    </w:div>
    <w:div w:id="1763988644">
      <w:bodyDiv w:val="1"/>
      <w:marLeft w:val="0"/>
      <w:marRight w:val="0"/>
      <w:marTop w:val="0"/>
      <w:marBottom w:val="0"/>
      <w:divBdr>
        <w:top w:val="none" w:sz="0" w:space="0" w:color="auto"/>
        <w:left w:val="none" w:sz="0" w:space="0" w:color="auto"/>
        <w:bottom w:val="none" w:sz="0" w:space="0" w:color="auto"/>
        <w:right w:val="none" w:sz="0" w:space="0" w:color="auto"/>
      </w:divBdr>
    </w:div>
    <w:div w:id="2105494468">
      <w:bodyDiv w:val="1"/>
      <w:marLeft w:val="0"/>
      <w:marRight w:val="0"/>
      <w:marTop w:val="0"/>
      <w:marBottom w:val="0"/>
      <w:divBdr>
        <w:top w:val="none" w:sz="0" w:space="0" w:color="auto"/>
        <w:left w:val="none" w:sz="0" w:space="0" w:color="auto"/>
        <w:bottom w:val="none" w:sz="0" w:space="0" w:color="auto"/>
        <w:right w:val="none" w:sz="0" w:space="0" w:color="auto"/>
      </w:divBdr>
    </w:div>
    <w:div w:id="211216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C8F12-96F0-4473-BA8C-C249FA8E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3517</Words>
  <Characters>19349</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WAUBANT Clémentine</cp:lastModifiedBy>
  <cp:revision>13</cp:revision>
  <cp:lastPrinted>2023-09-26T08:15:00Z</cp:lastPrinted>
  <dcterms:created xsi:type="dcterms:W3CDTF">2024-01-08T08:02:00Z</dcterms:created>
  <dcterms:modified xsi:type="dcterms:W3CDTF">2025-10-09T13:18:00Z</dcterms:modified>
</cp:coreProperties>
</file>